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B47AE7" w14:textId="77777777" w:rsidR="00802AC7" w:rsidRPr="00802AC7" w:rsidRDefault="00802AC7" w:rsidP="00802AC7">
      <w:pPr>
        <w:jc w:val="right"/>
        <w:rPr>
          <w:rFonts w:ascii="Verdana" w:eastAsia="Verdana" w:hAnsi="Verdana"/>
          <w:b/>
          <w:color w:val="984806" w:themeColor="accent6" w:themeShade="80"/>
          <w:sz w:val="18"/>
          <w:szCs w:val="18"/>
        </w:rPr>
      </w:pPr>
      <w:r w:rsidRPr="00802AC7">
        <w:rPr>
          <w:rFonts w:ascii="Verdana" w:eastAsia="Verdana" w:hAnsi="Verdana"/>
          <w:b/>
          <w:color w:val="984806" w:themeColor="accent6" w:themeShade="80"/>
          <w:sz w:val="18"/>
          <w:szCs w:val="18"/>
        </w:rPr>
        <w:t>ZAŁĄCZNIK NR 1 DO SWZ – SZCZEGÓŁOWY OPIS PRZEDMIOTU ZAKUPU</w:t>
      </w:r>
    </w:p>
    <w:p w14:paraId="58DBD3F2" w14:textId="77777777" w:rsidR="00A473BE" w:rsidRPr="00802AC7" w:rsidRDefault="00A473BE" w:rsidP="00A473BE">
      <w:pPr>
        <w:pStyle w:val="Akapitzlist"/>
        <w:spacing w:before="120" w:line="276" w:lineRule="auto"/>
        <w:ind w:left="284"/>
        <w:jc w:val="left"/>
        <w:outlineLvl w:val="0"/>
        <w:rPr>
          <w:rFonts w:ascii="Verdana" w:hAnsi="Verdana" w:cstheme="minorHAnsi"/>
          <w:b/>
          <w:sz w:val="18"/>
          <w:szCs w:val="18"/>
        </w:rPr>
      </w:pPr>
    </w:p>
    <w:p w14:paraId="045ED790" w14:textId="77777777" w:rsidR="006376AA" w:rsidRPr="00802AC7" w:rsidRDefault="00C431AC" w:rsidP="002C2848">
      <w:pPr>
        <w:pStyle w:val="Akapitzlist"/>
        <w:numPr>
          <w:ilvl w:val="0"/>
          <w:numId w:val="2"/>
        </w:numPr>
        <w:spacing w:before="120" w:line="276" w:lineRule="auto"/>
        <w:ind w:left="284" w:hanging="284"/>
        <w:outlineLvl w:val="0"/>
        <w:rPr>
          <w:rFonts w:ascii="Verdana" w:hAnsi="Verdana" w:cstheme="minorHAnsi"/>
          <w:sz w:val="18"/>
          <w:szCs w:val="18"/>
        </w:rPr>
      </w:pPr>
      <w:r w:rsidRPr="00802AC7">
        <w:rPr>
          <w:rFonts w:ascii="Verdana" w:hAnsi="Verdana" w:cstheme="minorHAnsi"/>
          <w:b/>
          <w:sz w:val="18"/>
          <w:szCs w:val="18"/>
        </w:rPr>
        <w:t>Określenie przedmiotu za</w:t>
      </w:r>
      <w:r w:rsidR="008356FF" w:rsidRPr="00802AC7">
        <w:rPr>
          <w:rFonts w:ascii="Verdana" w:hAnsi="Verdana" w:cstheme="minorHAnsi"/>
          <w:b/>
          <w:sz w:val="18"/>
          <w:szCs w:val="18"/>
        </w:rPr>
        <w:t>mówienia</w:t>
      </w:r>
      <w:r w:rsidR="006376AA" w:rsidRPr="00802AC7">
        <w:rPr>
          <w:rFonts w:ascii="Verdana" w:hAnsi="Verdana" w:cstheme="minorHAnsi"/>
          <w:b/>
          <w:sz w:val="18"/>
          <w:szCs w:val="18"/>
        </w:rPr>
        <w:t xml:space="preserve"> </w:t>
      </w:r>
    </w:p>
    <w:p w14:paraId="45807153" w14:textId="77777777" w:rsidR="002C2848" w:rsidRPr="00802AC7" w:rsidRDefault="005A7035" w:rsidP="002C2848">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t>Przedmiotem postępowania zakupowego j</w:t>
      </w:r>
      <w:r w:rsidR="00821178" w:rsidRPr="00802AC7">
        <w:rPr>
          <w:rFonts w:ascii="Verdana" w:hAnsi="Verdana" w:cstheme="minorHAnsi"/>
          <w:sz w:val="18"/>
          <w:szCs w:val="18"/>
        </w:rPr>
        <w:t xml:space="preserve">est </w:t>
      </w:r>
      <w:r w:rsidR="00E34752" w:rsidRPr="00802AC7">
        <w:rPr>
          <w:rFonts w:ascii="Verdana" w:hAnsi="Verdana" w:cstheme="minorHAnsi"/>
          <w:sz w:val="18"/>
          <w:szCs w:val="18"/>
        </w:rPr>
        <w:t xml:space="preserve">opracowanie dokumentacji projektowej oraz </w:t>
      </w:r>
      <w:r w:rsidR="00821178" w:rsidRPr="00802AC7">
        <w:rPr>
          <w:rFonts w:ascii="Verdana" w:hAnsi="Verdana" w:cstheme="minorHAnsi"/>
          <w:sz w:val="18"/>
          <w:szCs w:val="18"/>
        </w:rPr>
        <w:t>wykonanie robót budowlanych</w:t>
      </w:r>
      <w:r w:rsidRPr="00802AC7">
        <w:rPr>
          <w:rFonts w:ascii="Verdana" w:hAnsi="Verdana" w:cstheme="minorHAnsi"/>
          <w:sz w:val="18"/>
          <w:szCs w:val="18"/>
        </w:rPr>
        <w:t xml:space="preserve"> </w:t>
      </w:r>
      <w:r w:rsidR="002C2848" w:rsidRPr="00802AC7">
        <w:rPr>
          <w:rFonts w:ascii="Verdana" w:hAnsi="Verdana" w:cstheme="minorHAnsi"/>
          <w:sz w:val="18"/>
          <w:szCs w:val="18"/>
        </w:rPr>
        <w:t>w branży elektroenergetycznej pn.</w:t>
      </w:r>
    </w:p>
    <w:p w14:paraId="21648D5F" w14:textId="5670EB2D" w:rsidR="002507AB" w:rsidRPr="0089020B" w:rsidRDefault="002507AB" w:rsidP="0089020B">
      <w:pPr>
        <w:spacing w:before="120" w:line="276" w:lineRule="auto"/>
        <w:ind w:left="360"/>
        <w:jc w:val="center"/>
        <w:outlineLvl w:val="0"/>
        <w:rPr>
          <w:rFonts w:asciiTheme="minorHAnsi" w:hAnsiTheme="minorHAnsi" w:cstheme="minorHAnsi"/>
          <w:b/>
          <w:i/>
          <w:color w:val="FF0000"/>
          <w:sz w:val="20"/>
        </w:rPr>
      </w:pPr>
      <w:r w:rsidRPr="0089020B">
        <w:rPr>
          <w:rFonts w:asciiTheme="minorHAnsi" w:hAnsiTheme="minorHAnsi" w:cstheme="minorHAnsi"/>
          <w:b/>
          <w:i/>
          <w:color w:val="FF0000"/>
          <w:sz w:val="20"/>
        </w:rPr>
        <w:t>„</w:t>
      </w:r>
      <w:r w:rsidR="00C30CF2" w:rsidRPr="00C30CF2">
        <w:rPr>
          <w:rFonts w:asciiTheme="minorHAnsi" w:hAnsiTheme="minorHAnsi" w:cstheme="minorHAnsi"/>
          <w:b/>
          <w:i/>
          <w:color w:val="FF0000"/>
          <w:sz w:val="20"/>
        </w:rPr>
        <w:t xml:space="preserve">Wykonanie dokumentacji projektowej  oraz wymianę istniejącej linii napowietrznej </w:t>
      </w:r>
      <w:proofErr w:type="spellStart"/>
      <w:r w:rsidR="00C30CF2" w:rsidRPr="00C30CF2">
        <w:rPr>
          <w:rFonts w:asciiTheme="minorHAnsi" w:hAnsiTheme="minorHAnsi" w:cstheme="minorHAnsi"/>
          <w:b/>
          <w:i/>
          <w:color w:val="FF0000"/>
          <w:sz w:val="20"/>
        </w:rPr>
        <w:t>nn</w:t>
      </w:r>
      <w:proofErr w:type="spellEnd"/>
      <w:r w:rsidR="00C30CF2" w:rsidRPr="00C30CF2">
        <w:rPr>
          <w:rFonts w:asciiTheme="minorHAnsi" w:hAnsiTheme="minorHAnsi" w:cstheme="minorHAnsi"/>
          <w:b/>
          <w:i/>
          <w:color w:val="FF0000"/>
          <w:sz w:val="20"/>
        </w:rPr>
        <w:t xml:space="preserve"> wraz z przyłączami  na terenie Rejonu Energetycznego  Bełchatów </w:t>
      </w:r>
      <w:proofErr w:type="spellStart"/>
      <w:r w:rsidR="00C30CF2" w:rsidRPr="00C30CF2">
        <w:rPr>
          <w:rFonts w:asciiTheme="minorHAnsi" w:hAnsiTheme="minorHAnsi" w:cstheme="minorHAnsi"/>
          <w:b/>
          <w:i/>
          <w:color w:val="FF0000"/>
          <w:sz w:val="20"/>
        </w:rPr>
        <w:t>pn</w:t>
      </w:r>
      <w:proofErr w:type="spellEnd"/>
      <w:r w:rsidR="00C30CF2" w:rsidRPr="00C30CF2">
        <w:rPr>
          <w:rFonts w:asciiTheme="minorHAnsi" w:hAnsiTheme="minorHAnsi" w:cstheme="minorHAnsi"/>
          <w:b/>
          <w:i/>
          <w:color w:val="FF0000"/>
          <w:sz w:val="20"/>
        </w:rPr>
        <w:t xml:space="preserve">: Przebudowa linii </w:t>
      </w:r>
      <w:proofErr w:type="spellStart"/>
      <w:r w:rsidR="00C30CF2" w:rsidRPr="00C30CF2">
        <w:rPr>
          <w:rFonts w:asciiTheme="minorHAnsi" w:hAnsiTheme="minorHAnsi" w:cstheme="minorHAnsi"/>
          <w:b/>
          <w:i/>
          <w:color w:val="FF0000"/>
          <w:sz w:val="20"/>
        </w:rPr>
        <w:t>nN</w:t>
      </w:r>
      <w:proofErr w:type="spellEnd"/>
      <w:r w:rsidR="00C30CF2" w:rsidRPr="00C30CF2">
        <w:rPr>
          <w:rFonts w:asciiTheme="minorHAnsi" w:hAnsiTheme="minorHAnsi" w:cstheme="minorHAnsi"/>
          <w:b/>
          <w:i/>
          <w:color w:val="FF0000"/>
          <w:sz w:val="20"/>
        </w:rPr>
        <w:t xml:space="preserve"> 0,4 </w:t>
      </w:r>
      <w:proofErr w:type="spellStart"/>
      <w:r w:rsidR="00C30CF2" w:rsidRPr="00C30CF2">
        <w:rPr>
          <w:rFonts w:asciiTheme="minorHAnsi" w:hAnsiTheme="minorHAnsi" w:cstheme="minorHAnsi"/>
          <w:b/>
          <w:i/>
          <w:color w:val="FF0000"/>
          <w:sz w:val="20"/>
        </w:rPr>
        <w:t>kV</w:t>
      </w:r>
      <w:proofErr w:type="spellEnd"/>
      <w:r w:rsidR="00C30CF2" w:rsidRPr="00C30CF2">
        <w:rPr>
          <w:rFonts w:asciiTheme="minorHAnsi" w:hAnsiTheme="minorHAnsi" w:cstheme="minorHAnsi"/>
          <w:b/>
          <w:i/>
          <w:color w:val="FF0000"/>
          <w:sz w:val="20"/>
        </w:rPr>
        <w:t xml:space="preserve"> w obrębie stacji 8-0262 Krzywanice 4 w miejscowości Krzywanice, gm. Lgota Wielka </w:t>
      </w:r>
      <w:r w:rsidRPr="0089020B">
        <w:rPr>
          <w:rFonts w:asciiTheme="minorHAnsi" w:hAnsiTheme="minorHAnsi" w:cstheme="minorHAnsi"/>
          <w:b/>
          <w:i/>
          <w:color w:val="FF0000"/>
          <w:sz w:val="20"/>
        </w:rPr>
        <w:t>”</w:t>
      </w:r>
    </w:p>
    <w:p w14:paraId="68A37E43" w14:textId="77777777" w:rsidR="00AB5CC4" w:rsidRPr="00802AC7" w:rsidRDefault="00AB5CC4" w:rsidP="00C74BB8">
      <w:pPr>
        <w:pStyle w:val="bezpunkw"/>
        <w:keepNext/>
        <w:rPr>
          <w:rFonts w:ascii="Verdana" w:hAnsi="Verdana"/>
          <w:color w:val="000000" w:themeColor="text1"/>
          <w:sz w:val="18"/>
          <w:szCs w:val="18"/>
        </w:rPr>
      </w:pPr>
      <w:r w:rsidRPr="00802AC7">
        <w:rPr>
          <w:rFonts w:ascii="Verdana" w:hAnsi="Verdana"/>
          <w:color w:val="000000" w:themeColor="text1"/>
          <w:sz w:val="18"/>
          <w:szCs w:val="18"/>
        </w:rPr>
        <w:t xml:space="preserve">Zakres zamówienia </w:t>
      </w:r>
      <w:r w:rsidRPr="00802AC7">
        <w:rPr>
          <w:rFonts w:ascii="Verdana" w:hAnsi="Verdana"/>
          <w:color w:val="000000" w:themeColor="text1"/>
          <w:sz w:val="18"/>
          <w:szCs w:val="18"/>
          <w:lang w:val="pl-PL"/>
        </w:rPr>
        <w:t xml:space="preserve">określonego powyżej </w:t>
      </w:r>
      <w:r w:rsidRPr="00802AC7">
        <w:rPr>
          <w:rFonts w:ascii="Verdana" w:hAnsi="Verdana"/>
          <w:color w:val="000000" w:themeColor="text1"/>
          <w:sz w:val="18"/>
          <w:szCs w:val="18"/>
        </w:rPr>
        <w:t>obejmuje:</w:t>
      </w:r>
    </w:p>
    <w:p w14:paraId="632FC0F5"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o</w:t>
      </w:r>
      <w:r w:rsidRPr="00802AC7">
        <w:rPr>
          <w:rFonts w:ascii="Verdana" w:hAnsi="Verdana"/>
          <w:color w:val="000000" w:themeColor="text1"/>
          <w:sz w:val="18"/>
          <w:szCs w:val="18"/>
        </w:rPr>
        <w:t xml:space="preserve">pracowanie dokumentacji </w:t>
      </w:r>
      <w:r w:rsidRPr="00802AC7">
        <w:rPr>
          <w:rFonts w:ascii="Verdana" w:hAnsi="Verdana"/>
          <w:color w:val="000000" w:themeColor="text1"/>
          <w:sz w:val="18"/>
          <w:szCs w:val="18"/>
          <w:lang w:val="pl-PL"/>
        </w:rPr>
        <w:t>projektowej.</w:t>
      </w:r>
    </w:p>
    <w:p w14:paraId="3A0A5112"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realizację robót budowlano-montażowych.</w:t>
      </w:r>
    </w:p>
    <w:p w14:paraId="38D4DFC1"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d</w:t>
      </w:r>
      <w:r w:rsidRPr="00802AC7">
        <w:rPr>
          <w:rFonts w:ascii="Verdana" w:hAnsi="Verdana"/>
          <w:color w:val="000000" w:themeColor="text1"/>
          <w:sz w:val="18"/>
          <w:szCs w:val="18"/>
        </w:rPr>
        <w:t>ostawę wszystkich materiałów niezbędnych do realizacji zadania</w:t>
      </w:r>
      <w:r w:rsidRPr="00802AC7">
        <w:rPr>
          <w:rFonts w:ascii="Verdana" w:hAnsi="Verdana"/>
          <w:color w:val="000000" w:themeColor="text1"/>
          <w:sz w:val="18"/>
          <w:szCs w:val="18"/>
          <w:lang w:val="pl-PL"/>
        </w:rPr>
        <w:t>.</w:t>
      </w:r>
    </w:p>
    <w:p w14:paraId="5998BC23" w14:textId="77777777" w:rsidR="00AB5CC4" w:rsidRPr="00802AC7" w:rsidRDefault="00AB5CC4" w:rsidP="00AB5CC4">
      <w:pPr>
        <w:pStyle w:val="Styl2"/>
        <w:keepNext/>
        <w:rPr>
          <w:rFonts w:ascii="Verdana" w:hAnsi="Verdana"/>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wszystkich niezbędnych prac demontażowych </w:t>
      </w:r>
      <w:r w:rsidRPr="00802AC7">
        <w:rPr>
          <w:rFonts w:ascii="Verdana" w:hAnsi="Verdana"/>
          <w:sz w:val="18"/>
          <w:szCs w:val="18"/>
          <w:lang w:val="pl-PL"/>
        </w:rPr>
        <w:t xml:space="preserve">a także </w:t>
      </w:r>
      <w:r w:rsidRPr="00802AC7">
        <w:rPr>
          <w:rFonts w:ascii="Verdana" w:hAnsi="Verdana"/>
          <w:sz w:val="18"/>
          <w:szCs w:val="18"/>
        </w:rPr>
        <w:t>utylizac</w:t>
      </w:r>
      <w:r w:rsidRPr="00802AC7">
        <w:rPr>
          <w:rFonts w:ascii="Verdana" w:hAnsi="Verdana"/>
          <w:sz w:val="18"/>
          <w:szCs w:val="18"/>
          <w:lang w:val="pl-PL"/>
        </w:rPr>
        <w:t>ji zdemontowanych urządzeń.</w:t>
      </w:r>
    </w:p>
    <w:p w14:paraId="5376806D"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color w:val="000000" w:themeColor="text1"/>
          <w:sz w:val="18"/>
          <w:szCs w:val="18"/>
          <w:lang w:val="pl-PL"/>
        </w:rPr>
        <w:t>p</w:t>
      </w:r>
      <w:proofErr w:type="spellStart"/>
      <w:r w:rsidRPr="00802AC7">
        <w:rPr>
          <w:rFonts w:ascii="Verdana" w:hAnsi="Verdana"/>
          <w:color w:val="000000" w:themeColor="text1"/>
          <w:sz w:val="18"/>
          <w:szCs w:val="18"/>
        </w:rPr>
        <w:t>rzeprowadzenie</w:t>
      </w:r>
      <w:proofErr w:type="spellEnd"/>
      <w:r w:rsidRPr="00802AC7">
        <w:rPr>
          <w:rFonts w:ascii="Verdana" w:hAnsi="Verdana"/>
          <w:color w:val="000000" w:themeColor="text1"/>
          <w:sz w:val="18"/>
          <w:szCs w:val="18"/>
        </w:rPr>
        <w:t xml:space="preserve"> prac pomiarowych, badań </w:t>
      </w:r>
      <w:proofErr w:type="spellStart"/>
      <w:r w:rsidRPr="00802AC7">
        <w:rPr>
          <w:rFonts w:ascii="Verdana" w:hAnsi="Verdana"/>
          <w:color w:val="000000" w:themeColor="text1"/>
          <w:sz w:val="18"/>
          <w:szCs w:val="18"/>
        </w:rPr>
        <w:t>pomontażowych</w:t>
      </w:r>
      <w:proofErr w:type="spellEnd"/>
      <w:r w:rsidRPr="00802AC7">
        <w:rPr>
          <w:rFonts w:ascii="Verdana" w:hAnsi="Verdana"/>
          <w:color w:val="000000" w:themeColor="text1"/>
          <w:sz w:val="18"/>
          <w:szCs w:val="18"/>
        </w:rPr>
        <w:t xml:space="preserve"> oraz uczestniczenie w pracach odbiorowych</w:t>
      </w:r>
      <w:r w:rsidRPr="00802AC7">
        <w:rPr>
          <w:rFonts w:ascii="Verdana" w:hAnsi="Verdana"/>
          <w:color w:val="000000" w:themeColor="text1"/>
          <w:sz w:val="18"/>
          <w:szCs w:val="18"/>
          <w:lang w:val="pl-PL"/>
        </w:rPr>
        <w:t>.</w:t>
      </w:r>
    </w:p>
    <w:p w14:paraId="0429BD27" w14:textId="77777777" w:rsidR="00AB5CC4" w:rsidRPr="00802AC7" w:rsidRDefault="00AB5CC4" w:rsidP="00AB5CC4">
      <w:pPr>
        <w:pStyle w:val="Styl2"/>
        <w:keepNext/>
        <w:rPr>
          <w:rFonts w:ascii="Verdana" w:hAnsi="Verdana"/>
          <w:color w:val="000000" w:themeColor="text1"/>
          <w:sz w:val="18"/>
          <w:szCs w:val="18"/>
        </w:rPr>
      </w:pPr>
      <w:r w:rsidRPr="00802AC7">
        <w:rPr>
          <w:rFonts w:ascii="Verdana" w:hAnsi="Verdana"/>
          <w:sz w:val="18"/>
          <w:szCs w:val="18"/>
          <w:lang w:val="pl-PL"/>
        </w:rPr>
        <w:t>opracowanie</w:t>
      </w:r>
      <w:r w:rsidRPr="00802AC7">
        <w:rPr>
          <w:rFonts w:ascii="Verdana" w:hAnsi="Verdana"/>
          <w:color w:val="FF0000"/>
          <w:sz w:val="18"/>
          <w:szCs w:val="18"/>
          <w:lang w:val="pl-PL"/>
        </w:rPr>
        <w:t xml:space="preserve"> </w:t>
      </w:r>
      <w:r w:rsidRPr="00802AC7">
        <w:rPr>
          <w:rFonts w:ascii="Verdana" w:hAnsi="Verdana"/>
          <w:color w:val="000000" w:themeColor="text1"/>
          <w:sz w:val="18"/>
          <w:szCs w:val="18"/>
        </w:rPr>
        <w:t>dokumentacji powykonawczej</w:t>
      </w:r>
      <w:r w:rsidRPr="00802AC7">
        <w:rPr>
          <w:rFonts w:ascii="Verdana" w:hAnsi="Verdana"/>
          <w:color w:val="000000" w:themeColor="text1"/>
          <w:sz w:val="18"/>
          <w:szCs w:val="18"/>
          <w:lang w:val="pl-PL"/>
        </w:rPr>
        <w:t>.</w:t>
      </w:r>
    </w:p>
    <w:p w14:paraId="504A35B1" w14:textId="77777777" w:rsidR="00AB5CC4" w:rsidRPr="00802AC7" w:rsidRDefault="00AB5CC4" w:rsidP="00AB5CC4">
      <w:pPr>
        <w:spacing w:before="120" w:line="276" w:lineRule="auto"/>
        <w:ind w:left="708"/>
        <w:outlineLvl w:val="0"/>
        <w:rPr>
          <w:rFonts w:ascii="Verdana" w:hAnsi="Verdana" w:cstheme="minorHAnsi"/>
          <w:b/>
          <w:sz w:val="18"/>
          <w:szCs w:val="18"/>
          <w:u w:val="single"/>
        </w:rPr>
      </w:pPr>
      <w:r w:rsidRPr="00802AC7">
        <w:rPr>
          <w:rFonts w:ascii="Verdana" w:hAnsi="Verdana" w:cstheme="minorHAnsi"/>
          <w:b/>
          <w:sz w:val="18"/>
          <w:szCs w:val="18"/>
          <w:u w:val="single"/>
        </w:rPr>
        <w:t>Szczegółowy z</w:t>
      </w:r>
      <w:r w:rsidR="005A7035" w:rsidRPr="00802AC7">
        <w:rPr>
          <w:rFonts w:ascii="Verdana" w:hAnsi="Verdana" w:cstheme="minorHAnsi"/>
          <w:b/>
          <w:sz w:val="18"/>
          <w:szCs w:val="18"/>
          <w:u w:val="single"/>
        </w:rPr>
        <w:t xml:space="preserve">akres rzeczowy </w:t>
      </w:r>
      <w:r w:rsidR="00E34752" w:rsidRPr="00802AC7">
        <w:rPr>
          <w:rFonts w:ascii="Verdana" w:hAnsi="Verdana" w:cstheme="minorHAnsi"/>
          <w:b/>
          <w:sz w:val="18"/>
          <w:szCs w:val="18"/>
          <w:u w:val="single"/>
        </w:rPr>
        <w:t xml:space="preserve">został ujęty w </w:t>
      </w:r>
      <w:r w:rsidR="00FF3308" w:rsidRPr="00802AC7">
        <w:rPr>
          <w:rFonts w:ascii="Verdana" w:hAnsi="Verdana" w:cstheme="minorHAnsi"/>
          <w:b/>
          <w:sz w:val="18"/>
          <w:szCs w:val="18"/>
          <w:u w:val="single"/>
        </w:rPr>
        <w:t>Specyfikacji T</w:t>
      </w:r>
      <w:r w:rsidR="00CB4209" w:rsidRPr="00802AC7">
        <w:rPr>
          <w:rFonts w:ascii="Verdana" w:hAnsi="Verdana" w:cstheme="minorHAnsi"/>
          <w:b/>
          <w:sz w:val="18"/>
          <w:szCs w:val="18"/>
          <w:u w:val="single"/>
        </w:rPr>
        <w:t xml:space="preserve">echnicznej - </w:t>
      </w:r>
      <w:r w:rsidR="00FF3308" w:rsidRPr="00802AC7">
        <w:rPr>
          <w:rFonts w:ascii="Verdana" w:hAnsi="Verdana" w:cstheme="minorHAnsi"/>
          <w:b/>
          <w:sz w:val="18"/>
          <w:szCs w:val="18"/>
          <w:u w:val="single"/>
        </w:rPr>
        <w:t xml:space="preserve">załącznik nr </w:t>
      </w:r>
      <w:r w:rsidR="007E1293" w:rsidRPr="00802AC7">
        <w:rPr>
          <w:rFonts w:ascii="Verdana" w:hAnsi="Verdana" w:cstheme="minorHAnsi"/>
          <w:b/>
          <w:sz w:val="18"/>
          <w:szCs w:val="18"/>
          <w:u w:val="single"/>
        </w:rPr>
        <w:t>1.3</w:t>
      </w:r>
      <w:r w:rsidR="00CB4209" w:rsidRPr="00802AC7">
        <w:rPr>
          <w:rFonts w:ascii="Verdana" w:hAnsi="Verdana" w:cstheme="minorHAnsi"/>
          <w:b/>
          <w:sz w:val="18"/>
          <w:szCs w:val="18"/>
          <w:u w:val="single"/>
        </w:rPr>
        <w:t xml:space="preserve"> do SWZ.</w:t>
      </w:r>
    </w:p>
    <w:p w14:paraId="49FAADCD" w14:textId="77777777" w:rsidR="00AB5CC4" w:rsidRPr="00802AC7" w:rsidRDefault="00AB5CC4" w:rsidP="009100C9">
      <w:pPr>
        <w:spacing w:before="120" w:line="276" w:lineRule="auto"/>
        <w:ind w:left="708"/>
        <w:outlineLvl w:val="0"/>
        <w:rPr>
          <w:rFonts w:ascii="Verdana" w:hAnsi="Verdana" w:cstheme="minorHAnsi"/>
          <w:sz w:val="18"/>
          <w:szCs w:val="18"/>
        </w:rPr>
      </w:pPr>
    </w:p>
    <w:p w14:paraId="30EA7D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W przypadku, gdy w dokumentacji projektowej </w:t>
      </w:r>
      <w:r w:rsidR="00E34752" w:rsidRPr="00802AC7">
        <w:rPr>
          <w:rFonts w:ascii="Verdana" w:hAnsi="Verdana" w:cstheme="minorHAnsi"/>
          <w:sz w:val="18"/>
          <w:szCs w:val="18"/>
        </w:rPr>
        <w:t>Wykonawca będzie chciał wskazać</w:t>
      </w:r>
      <w:r w:rsidRPr="00802AC7">
        <w:rPr>
          <w:rFonts w:ascii="Verdana" w:hAnsi="Verdana" w:cstheme="minorHAnsi"/>
          <w:sz w:val="18"/>
          <w:szCs w:val="18"/>
        </w:rPr>
        <w:t xml:space="preserve"> nazwy, znaki towarowe lub typy materiałów czy produktów lub normy, aprobaty, specyfikacje czy systemy, </w:t>
      </w:r>
      <w:r w:rsidR="00E34752" w:rsidRPr="00802AC7">
        <w:rPr>
          <w:rFonts w:ascii="Verdana" w:hAnsi="Verdana" w:cstheme="minorHAnsi"/>
          <w:sz w:val="18"/>
          <w:szCs w:val="18"/>
        </w:rPr>
        <w:t>zobowiązany będzie do rozpisania</w:t>
      </w:r>
      <w:r w:rsidRPr="00802AC7">
        <w:rPr>
          <w:rFonts w:ascii="Verdana" w:hAnsi="Verdana" w:cstheme="minorHAnsi"/>
          <w:sz w:val="18"/>
          <w:szCs w:val="18"/>
        </w:rPr>
        <w:t xml:space="preserve"> </w:t>
      </w:r>
      <w:r w:rsidR="00E34752" w:rsidRPr="00802AC7">
        <w:rPr>
          <w:rFonts w:ascii="Verdana" w:hAnsi="Verdana" w:cstheme="minorHAnsi"/>
          <w:sz w:val="18"/>
          <w:szCs w:val="18"/>
        </w:rPr>
        <w:t>ewentualnych</w:t>
      </w:r>
      <w:r w:rsidRPr="00802AC7">
        <w:rPr>
          <w:rFonts w:ascii="Verdana" w:hAnsi="Verdana" w:cstheme="minorHAnsi"/>
          <w:sz w:val="18"/>
          <w:szCs w:val="18"/>
        </w:rPr>
        <w:t xml:space="preserve"> materiałów lub </w:t>
      </w:r>
      <w:r w:rsidR="00E34752" w:rsidRPr="00802AC7">
        <w:rPr>
          <w:rFonts w:ascii="Verdana" w:hAnsi="Verdana" w:cstheme="minorHAnsi"/>
          <w:sz w:val="18"/>
          <w:szCs w:val="18"/>
        </w:rPr>
        <w:t xml:space="preserve">wskazania </w:t>
      </w:r>
      <w:r w:rsidRPr="00802AC7">
        <w:rPr>
          <w:rFonts w:ascii="Verdana" w:hAnsi="Verdana" w:cstheme="minorHAnsi"/>
          <w:sz w:val="18"/>
          <w:szCs w:val="18"/>
        </w:rPr>
        <w:t xml:space="preserve">rozwiązań równoważnych </w:t>
      </w:r>
      <w:r w:rsidR="00E34752" w:rsidRPr="00802AC7">
        <w:rPr>
          <w:rFonts w:ascii="Verdana" w:hAnsi="Verdana" w:cstheme="minorHAnsi"/>
          <w:sz w:val="18"/>
          <w:szCs w:val="18"/>
        </w:rPr>
        <w:t xml:space="preserve">zapewniających </w:t>
      </w:r>
      <w:r w:rsidRPr="00802AC7">
        <w:rPr>
          <w:rFonts w:ascii="Verdana" w:hAnsi="Verdana" w:cstheme="minorHAnsi"/>
          <w:sz w:val="18"/>
          <w:szCs w:val="18"/>
        </w:rPr>
        <w:t xml:space="preserve">uzyskanie parametrów technicznych nie gorszych od </w:t>
      </w:r>
      <w:r w:rsidR="00E34752" w:rsidRPr="00802AC7">
        <w:rPr>
          <w:rFonts w:ascii="Verdana" w:hAnsi="Verdana" w:cstheme="minorHAnsi"/>
          <w:sz w:val="18"/>
          <w:szCs w:val="18"/>
        </w:rPr>
        <w:t xml:space="preserve">konkretnie </w:t>
      </w:r>
      <w:r w:rsidRPr="00802AC7">
        <w:rPr>
          <w:rFonts w:ascii="Verdana" w:hAnsi="Verdana" w:cstheme="minorHAnsi"/>
          <w:sz w:val="18"/>
          <w:szCs w:val="18"/>
        </w:rPr>
        <w:t>określonych w</w:t>
      </w:r>
      <w:r w:rsidR="00511069" w:rsidRPr="00802AC7">
        <w:rPr>
          <w:rFonts w:ascii="Verdana" w:hAnsi="Verdana" w:cstheme="minorHAnsi"/>
          <w:sz w:val="18"/>
          <w:szCs w:val="18"/>
        </w:rPr>
        <w:t> </w:t>
      </w:r>
      <w:r w:rsidRPr="00802AC7">
        <w:rPr>
          <w:rFonts w:ascii="Verdana" w:hAnsi="Verdana" w:cstheme="minorHAnsi"/>
          <w:sz w:val="18"/>
          <w:szCs w:val="18"/>
        </w:rPr>
        <w:t>dokumentacji.</w:t>
      </w:r>
    </w:p>
    <w:p w14:paraId="2EEC8DAA"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W przypadku oferowania rozwiązań równoważnych w stosunku do rozwiązań określonych w dokumentacji projektowej, Wykonawca zobowiązany jest do wykazania równoważności oraz podania wykazu dokumentów potwierdzających ich równoważność takich jak: certyfikaty, aprobaty techniczne, z podaniem nazwy podmiotu wydającego oraz terminu ważności dokumentu.</w:t>
      </w:r>
    </w:p>
    <w:p w14:paraId="44037392" w14:textId="77777777" w:rsidR="00181D92" w:rsidRPr="00802AC7" w:rsidRDefault="00181D92" w:rsidP="00181D92">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Do obowiązków Wykonawcy należy:</w:t>
      </w:r>
    </w:p>
    <w:p w14:paraId="53758673" w14:textId="518A0224" w:rsidR="00181D92" w:rsidRPr="00802AC7" w:rsidRDefault="0098427A" w:rsidP="00E2457E">
      <w:pPr>
        <w:pStyle w:val="Akapitzlist"/>
        <w:numPr>
          <w:ilvl w:val="2"/>
          <w:numId w:val="2"/>
        </w:numPr>
        <w:spacing w:line="276" w:lineRule="auto"/>
        <w:rPr>
          <w:rFonts w:ascii="Verdana" w:hAnsi="Verdana" w:cstheme="minorHAnsi"/>
          <w:sz w:val="18"/>
          <w:szCs w:val="18"/>
        </w:rPr>
      </w:pPr>
      <w:r w:rsidRPr="00802AC7">
        <w:rPr>
          <w:rFonts w:ascii="Verdana" w:hAnsi="Verdana" w:cstheme="minorHAnsi"/>
          <w:sz w:val="18"/>
          <w:szCs w:val="18"/>
        </w:rPr>
        <w:t>Z</w:t>
      </w:r>
      <w:r w:rsidR="00E2457E" w:rsidRPr="00802AC7">
        <w:rPr>
          <w:rFonts w:ascii="Verdana" w:hAnsi="Verdana" w:cstheme="minorHAnsi"/>
          <w:sz w:val="18"/>
          <w:szCs w:val="18"/>
          <w:lang w:val="x-none"/>
        </w:rPr>
        <w:t>zagospodarow</w:t>
      </w:r>
      <w:r w:rsidR="00E2457E" w:rsidRPr="00802AC7">
        <w:rPr>
          <w:rFonts w:ascii="Verdana" w:hAnsi="Verdana" w:cstheme="minorHAnsi"/>
          <w:sz w:val="18"/>
          <w:szCs w:val="18"/>
        </w:rPr>
        <w:t>anie</w:t>
      </w:r>
      <w:r w:rsidRPr="00802AC7">
        <w:rPr>
          <w:rFonts w:ascii="Verdana" w:hAnsi="Verdana" w:cstheme="minorHAnsi"/>
          <w:sz w:val="18"/>
          <w:szCs w:val="18"/>
        </w:rPr>
        <w:t xml:space="preserve"> i zutylizowanie</w:t>
      </w:r>
      <w:r w:rsidR="00181D92" w:rsidRPr="00802AC7">
        <w:rPr>
          <w:rFonts w:ascii="Verdana" w:hAnsi="Verdana" w:cstheme="minorHAnsi"/>
          <w:sz w:val="18"/>
          <w:szCs w:val="18"/>
          <w:lang w:val="x-none"/>
        </w:rPr>
        <w:t xml:space="preserve"> odpadów i materiałów z rozbiórki zgodnie z obowiązującymi przepisami (</w:t>
      </w:r>
      <w:r w:rsidR="00E2457E" w:rsidRPr="00802AC7">
        <w:rPr>
          <w:rFonts w:ascii="Verdana" w:hAnsi="Verdana" w:cstheme="minorHAnsi"/>
          <w:sz w:val="18"/>
          <w:szCs w:val="18"/>
          <w:lang w:val="x-none"/>
        </w:rPr>
        <w:t>ustawa z dnia 14 grudnia 2012 r. o odpadach (</w:t>
      </w:r>
      <w:proofErr w:type="spellStart"/>
      <w:r w:rsidR="00E2457E" w:rsidRPr="00802AC7">
        <w:rPr>
          <w:rFonts w:ascii="Verdana" w:hAnsi="Verdana" w:cstheme="minorHAnsi"/>
          <w:sz w:val="18"/>
          <w:szCs w:val="18"/>
          <w:lang w:val="x-none"/>
        </w:rPr>
        <w:t>t.j</w:t>
      </w:r>
      <w:proofErr w:type="spellEnd"/>
      <w:r w:rsidR="00E2457E" w:rsidRPr="00802AC7">
        <w:rPr>
          <w:rFonts w:ascii="Verdana" w:hAnsi="Verdana" w:cstheme="minorHAnsi"/>
          <w:sz w:val="18"/>
          <w:szCs w:val="18"/>
          <w:lang w:val="x-none"/>
        </w:rPr>
        <w:t xml:space="preserve">. Dz. U. z 2023 r. poz. 1587 z </w:t>
      </w:r>
      <w:proofErr w:type="spellStart"/>
      <w:r w:rsidR="00E2457E" w:rsidRPr="00802AC7">
        <w:rPr>
          <w:rFonts w:ascii="Verdana" w:hAnsi="Verdana" w:cstheme="minorHAnsi"/>
          <w:sz w:val="18"/>
          <w:szCs w:val="18"/>
          <w:lang w:val="x-none"/>
        </w:rPr>
        <w:t>późn</w:t>
      </w:r>
      <w:proofErr w:type="spellEnd"/>
      <w:r w:rsidR="00E2457E" w:rsidRPr="00802AC7">
        <w:rPr>
          <w:rFonts w:ascii="Verdana" w:hAnsi="Verdana" w:cstheme="minorHAnsi"/>
          <w:sz w:val="18"/>
          <w:szCs w:val="18"/>
          <w:lang w:val="x-none"/>
        </w:rPr>
        <w:t>. zm.</w:t>
      </w:r>
      <w:r w:rsidR="00181D92" w:rsidRPr="00802AC7">
        <w:rPr>
          <w:rFonts w:ascii="Verdana" w:hAnsi="Verdana" w:cstheme="minorHAnsi"/>
          <w:sz w:val="18"/>
          <w:szCs w:val="18"/>
          <w:lang w:val="x-none"/>
        </w:rPr>
        <w:t xml:space="preserve">) i </w:t>
      </w:r>
      <w:r w:rsidR="00AB5CC4" w:rsidRPr="00802AC7">
        <w:rPr>
          <w:rFonts w:ascii="Verdana" w:hAnsi="Verdana" w:cstheme="minorHAnsi"/>
          <w:sz w:val="18"/>
          <w:szCs w:val="18"/>
        </w:rPr>
        <w:t>postanowieniami Umowy (projekt umowy stanowi załącznik nr 5 do SWZ)</w:t>
      </w:r>
      <w:r w:rsidR="00181D92" w:rsidRPr="00802AC7">
        <w:rPr>
          <w:rFonts w:ascii="Verdana" w:hAnsi="Verdana" w:cstheme="minorHAnsi"/>
          <w:sz w:val="18"/>
          <w:szCs w:val="18"/>
          <w:lang w:val="x-none"/>
        </w:rPr>
        <w:t xml:space="preserve">. </w:t>
      </w:r>
      <w:r w:rsidR="00AB5CC4" w:rsidRPr="00802AC7">
        <w:rPr>
          <w:rFonts w:ascii="Verdana" w:hAnsi="Verdana" w:cstheme="minorHAnsi"/>
          <w:sz w:val="18"/>
          <w:szCs w:val="18"/>
        </w:rPr>
        <w:t xml:space="preserve">Wykonawca uzgodni z </w:t>
      </w:r>
      <w:r w:rsidR="00E2457E" w:rsidRPr="00802AC7">
        <w:rPr>
          <w:rFonts w:ascii="Verdana" w:hAnsi="Verdana" w:cstheme="minorHAnsi"/>
          <w:sz w:val="18"/>
          <w:szCs w:val="18"/>
        </w:rPr>
        <w:t>Inspektorem</w:t>
      </w:r>
      <w:r w:rsidR="00AB5CC4" w:rsidRPr="00802AC7">
        <w:rPr>
          <w:rFonts w:ascii="Verdana" w:hAnsi="Verdana" w:cstheme="minorHAnsi"/>
          <w:sz w:val="18"/>
          <w:szCs w:val="18"/>
        </w:rPr>
        <w:t xml:space="preserve"> Nadzoru materiały, któr</w:t>
      </w:r>
      <w:r w:rsidR="00E2457E" w:rsidRPr="00802AC7">
        <w:rPr>
          <w:rFonts w:ascii="Verdana" w:hAnsi="Verdana" w:cstheme="minorHAnsi"/>
          <w:sz w:val="18"/>
          <w:szCs w:val="18"/>
        </w:rPr>
        <w:t>e</w:t>
      </w:r>
      <w:r w:rsidR="00AB5CC4" w:rsidRPr="00802AC7">
        <w:rPr>
          <w:rFonts w:ascii="Verdana" w:hAnsi="Verdana" w:cstheme="minorHAnsi"/>
          <w:sz w:val="18"/>
          <w:szCs w:val="18"/>
        </w:rPr>
        <w:t xml:space="preserve"> nie podlegają utylizacji.</w:t>
      </w:r>
      <w:r w:rsidR="00E2457E" w:rsidRPr="00802AC7">
        <w:rPr>
          <w:rFonts w:ascii="Verdana" w:hAnsi="Verdana" w:cstheme="minorHAnsi"/>
          <w:sz w:val="18"/>
          <w:szCs w:val="18"/>
        </w:rPr>
        <w:t xml:space="preserve"> Powyższe obejmuje w szczególności ograniczniki przepięć.</w:t>
      </w:r>
      <w:r w:rsidR="00AB5CC4" w:rsidRPr="00802AC7">
        <w:rPr>
          <w:rFonts w:ascii="Verdana" w:hAnsi="Verdana" w:cstheme="minorHAnsi"/>
          <w:sz w:val="18"/>
          <w:szCs w:val="18"/>
        </w:rPr>
        <w:t xml:space="preserve"> W takim przypadku materiały nie podlegające utylizacji zostaną dostarczone do siedziby Rejonu Energetycznego </w:t>
      </w:r>
      <w:r w:rsidR="00510AF6">
        <w:rPr>
          <w:rFonts w:ascii="Verdana" w:hAnsi="Verdana" w:cstheme="minorHAnsi"/>
          <w:b/>
          <w:bCs/>
          <w:color w:val="FF0000"/>
          <w:sz w:val="18"/>
          <w:szCs w:val="18"/>
        </w:rPr>
        <w:t>Bełchatów</w:t>
      </w:r>
      <w:r w:rsidR="00AB5CC4" w:rsidRPr="002507AB">
        <w:rPr>
          <w:rFonts w:ascii="Verdana" w:hAnsi="Verdana" w:cstheme="minorHAnsi"/>
          <w:b/>
          <w:bCs/>
          <w:sz w:val="18"/>
          <w:szCs w:val="18"/>
        </w:rPr>
        <w:t xml:space="preserve">. </w:t>
      </w:r>
      <w:r w:rsidR="00181D92" w:rsidRPr="00802AC7">
        <w:rPr>
          <w:rFonts w:ascii="Verdana" w:hAnsi="Verdana" w:cstheme="minorHAnsi"/>
          <w:sz w:val="18"/>
          <w:szCs w:val="18"/>
        </w:rPr>
        <w:t>Sposób zagospodarowania materiałów z rozbiórek należy w uzgodnieniu z Inspektorem Nadzoru odpowiednio udokumentować.</w:t>
      </w:r>
    </w:p>
    <w:p w14:paraId="5EB3BE85"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P</w:t>
      </w:r>
      <w:proofErr w:type="spellStart"/>
      <w:r w:rsidRPr="00802AC7">
        <w:rPr>
          <w:rFonts w:ascii="Verdana" w:hAnsi="Verdana" w:cstheme="minorHAnsi"/>
          <w:sz w:val="18"/>
          <w:szCs w:val="18"/>
          <w:lang w:val="x-none"/>
        </w:rPr>
        <w:t>rawidłowa</w:t>
      </w:r>
      <w:proofErr w:type="spellEnd"/>
      <w:r w:rsidRPr="00802AC7">
        <w:rPr>
          <w:rFonts w:ascii="Verdana" w:hAnsi="Verdana" w:cstheme="minorHAnsi"/>
          <w:sz w:val="18"/>
          <w:szCs w:val="18"/>
          <w:lang w:val="x-none"/>
        </w:rPr>
        <w:t>, zgodn</w:t>
      </w:r>
      <w:r w:rsidRPr="00802AC7">
        <w:rPr>
          <w:rFonts w:ascii="Verdana" w:hAnsi="Verdana" w:cstheme="minorHAnsi"/>
          <w:sz w:val="18"/>
          <w:szCs w:val="18"/>
        </w:rPr>
        <w:t>a</w:t>
      </w:r>
      <w:r w:rsidRPr="00802AC7">
        <w:rPr>
          <w:rFonts w:ascii="Verdana" w:hAnsi="Verdana" w:cstheme="minorHAnsi"/>
          <w:sz w:val="18"/>
          <w:szCs w:val="18"/>
          <w:lang w:val="x-none"/>
        </w:rPr>
        <w:t xml:space="preserve"> z obowiązującymi przepisami</w:t>
      </w:r>
      <w:r w:rsidRPr="00802AC7">
        <w:rPr>
          <w:rFonts w:ascii="Verdana" w:hAnsi="Verdana" w:cstheme="minorHAnsi"/>
          <w:sz w:val="18"/>
          <w:szCs w:val="18"/>
        </w:rPr>
        <w:t>,</w:t>
      </w:r>
      <w:r w:rsidRPr="00802AC7">
        <w:rPr>
          <w:rFonts w:ascii="Verdana" w:hAnsi="Verdana" w:cstheme="minorHAnsi"/>
          <w:sz w:val="18"/>
          <w:szCs w:val="18"/>
          <w:lang w:val="x-none"/>
        </w:rPr>
        <w:t xml:space="preserve"> utylizacj</w:t>
      </w:r>
      <w:r w:rsidRPr="00802AC7">
        <w:rPr>
          <w:rFonts w:ascii="Verdana" w:hAnsi="Verdana" w:cstheme="minorHAnsi"/>
          <w:sz w:val="18"/>
          <w:szCs w:val="18"/>
        </w:rPr>
        <w:t>a</w:t>
      </w:r>
      <w:r w:rsidRPr="00802AC7">
        <w:rPr>
          <w:rFonts w:ascii="Verdana" w:hAnsi="Verdana" w:cstheme="minorHAnsi"/>
          <w:sz w:val="18"/>
          <w:szCs w:val="18"/>
          <w:lang w:val="x-none"/>
        </w:rPr>
        <w:t xml:space="preserve"> materiałów z rozbiórki</w:t>
      </w:r>
      <w:r w:rsidR="00AB5CC4" w:rsidRPr="00802AC7">
        <w:rPr>
          <w:rFonts w:ascii="Verdana" w:hAnsi="Verdana" w:cstheme="minorHAnsi"/>
          <w:sz w:val="18"/>
          <w:szCs w:val="18"/>
        </w:rPr>
        <w:t xml:space="preserve"> (z zastrzeżeniem pkt 1.4.1.),</w:t>
      </w:r>
    </w:p>
    <w:p w14:paraId="30A0DED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E</w:t>
      </w:r>
      <w:proofErr w:type="spellStart"/>
      <w:r w:rsidRPr="00802AC7">
        <w:rPr>
          <w:rFonts w:ascii="Verdana" w:hAnsi="Verdana" w:cstheme="minorHAnsi"/>
          <w:sz w:val="18"/>
          <w:szCs w:val="18"/>
          <w:lang w:val="x-none"/>
        </w:rPr>
        <w:t>widencjonowani</w:t>
      </w:r>
      <w:r w:rsidRPr="00802AC7">
        <w:rPr>
          <w:rFonts w:ascii="Verdana" w:hAnsi="Verdana" w:cstheme="minorHAnsi"/>
          <w:sz w:val="18"/>
          <w:szCs w:val="18"/>
        </w:rPr>
        <w:t>e</w:t>
      </w:r>
      <w:proofErr w:type="spellEnd"/>
      <w:r w:rsidRPr="00802AC7">
        <w:rPr>
          <w:rFonts w:ascii="Verdana" w:hAnsi="Verdana" w:cstheme="minorHAnsi"/>
          <w:sz w:val="18"/>
          <w:szCs w:val="18"/>
          <w:lang w:val="x-none"/>
        </w:rPr>
        <w:t xml:space="preserve"> wszystkich odpadów i materiałów uzyskanych z rozbiórki w formie tabelarycznej ze wskazaniem ilości i miejsca przeznaczenia oraz sposobu ich zagospodarowania lub utylizacji.</w:t>
      </w:r>
    </w:p>
    <w:p w14:paraId="2692A95E" w14:textId="77777777" w:rsidR="00181D92" w:rsidRPr="00802AC7" w:rsidRDefault="00181D92" w:rsidP="00181D92">
      <w:pPr>
        <w:pStyle w:val="Akapitzlist"/>
        <w:numPr>
          <w:ilvl w:val="2"/>
          <w:numId w:val="2"/>
        </w:numPr>
        <w:spacing w:line="276" w:lineRule="auto"/>
        <w:ind w:left="1276" w:hanging="567"/>
        <w:rPr>
          <w:rFonts w:ascii="Verdana" w:hAnsi="Verdana" w:cstheme="minorHAnsi"/>
          <w:sz w:val="18"/>
          <w:szCs w:val="18"/>
        </w:rPr>
      </w:pPr>
      <w:r w:rsidRPr="00802AC7">
        <w:rPr>
          <w:rFonts w:ascii="Verdana" w:hAnsi="Verdana" w:cstheme="minorHAnsi"/>
          <w:sz w:val="18"/>
          <w:szCs w:val="18"/>
        </w:rPr>
        <w:t>O</w:t>
      </w:r>
      <w:proofErr w:type="spellStart"/>
      <w:r w:rsidRPr="00802AC7">
        <w:rPr>
          <w:rFonts w:ascii="Verdana" w:hAnsi="Verdana" w:cstheme="minorHAnsi"/>
          <w:sz w:val="18"/>
          <w:szCs w:val="18"/>
          <w:lang w:val="x-none"/>
        </w:rPr>
        <w:t>dpowiedzialność</w:t>
      </w:r>
      <w:proofErr w:type="spellEnd"/>
      <w:r w:rsidRPr="00802AC7">
        <w:rPr>
          <w:rFonts w:ascii="Verdana" w:hAnsi="Verdana" w:cstheme="minorHAnsi"/>
          <w:sz w:val="18"/>
          <w:szCs w:val="18"/>
          <w:lang w:val="x-none"/>
        </w:rPr>
        <w:t xml:space="preserve"> za wszelkie roszczenia rzeczowe i finansowe osób trzecich związane z</w:t>
      </w:r>
      <w:r w:rsidRPr="00802AC7">
        <w:rPr>
          <w:rFonts w:ascii="Verdana" w:hAnsi="Verdana" w:cstheme="minorHAnsi"/>
          <w:sz w:val="18"/>
          <w:szCs w:val="18"/>
        </w:rPr>
        <w:t> prowadzonymi robotami,</w:t>
      </w:r>
      <w:r w:rsidRPr="00802AC7">
        <w:rPr>
          <w:rFonts w:ascii="Verdana" w:hAnsi="Verdana" w:cstheme="minorHAnsi"/>
          <w:sz w:val="18"/>
          <w:szCs w:val="18"/>
          <w:lang w:val="x-none"/>
        </w:rPr>
        <w:t xml:space="preserve"> niewłaściwym zagospodarowaniem, składowaniem lub utylizacją odpadów i materiałów uzyskanych z rozbiórki</w:t>
      </w:r>
      <w:r w:rsidRPr="00802AC7">
        <w:rPr>
          <w:rFonts w:ascii="Verdana" w:hAnsi="Verdana" w:cstheme="minorHAnsi"/>
          <w:sz w:val="18"/>
          <w:szCs w:val="18"/>
        </w:rPr>
        <w:t>.</w:t>
      </w:r>
    </w:p>
    <w:p w14:paraId="63782FE5" w14:textId="77777777" w:rsidR="005A7035" w:rsidRPr="00802AC7" w:rsidRDefault="005A7035" w:rsidP="00C03DAE">
      <w:pPr>
        <w:pStyle w:val="Akapitzlist"/>
        <w:numPr>
          <w:ilvl w:val="1"/>
          <w:numId w:val="2"/>
        </w:numPr>
        <w:spacing w:line="276" w:lineRule="auto"/>
        <w:ind w:hanging="436"/>
        <w:rPr>
          <w:rFonts w:ascii="Verdana" w:hAnsi="Verdana" w:cstheme="minorHAnsi"/>
          <w:sz w:val="18"/>
          <w:szCs w:val="18"/>
        </w:rPr>
      </w:pPr>
      <w:r w:rsidRPr="00802AC7">
        <w:rPr>
          <w:rFonts w:ascii="Verdana" w:hAnsi="Verdana" w:cstheme="minorHAnsi"/>
          <w:sz w:val="18"/>
          <w:szCs w:val="18"/>
        </w:rPr>
        <w:t xml:space="preserve">Termin wykonania </w:t>
      </w:r>
      <w:r w:rsidR="00E34752" w:rsidRPr="00802AC7">
        <w:rPr>
          <w:rFonts w:ascii="Verdana" w:hAnsi="Verdana" w:cstheme="minorHAnsi"/>
          <w:sz w:val="18"/>
          <w:szCs w:val="18"/>
        </w:rPr>
        <w:t>prac</w:t>
      </w:r>
      <w:r w:rsidRPr="00802AC7">
        <w:rPr>
          <w:rFonts w:ascii="Verdana" w:hAnsi="Verdana" w:cstheme="minorHAnsi"/>
          <w:sz w:val="18"/>
          <w:szCs w:val="18"/>
        </w:rPr>
        <w:t xml:space="preserve"> może ulec przesunięciu tyl</w:t>
      </w:r>
      <w:r w:rsidR="00B029F8" w:rsidRPr="00802AC7">
        <w:rPr>
          <w:rFonts w:ascii="Verdana" w:hAnsi="Verdana" w:cstheme="minorHAnsi"/>
          <w:sz w:val="18"/>
          <w:szCs w:val="18"/>
        </w:rPr>
        <w:t>ko w przypadkach określonych w U</w:t>
      </w:r>
      <w:r w:rsidRPr="00802AC7">
        <w:rPr>
          <w:rFonts w:ascii="Verdana" w:hAnsi="Verdana" w:cstheme="minorHAnsi"/>
          <w:sz w:val="18"/>
          <w:szCs w:val="18"/>
        </w:rPr>
        <w:t>mowie.</w:t>
      </w:r>
    </w:p>
    <w:p w14:paraId="14D25F9A" w14:textId="77777777" w:rsidR="005A7035" w:rsidRPr="00802AC7" w:rsidRDefault="005A7035" w:rsidP="00C03DAE">
      <w:pPr>
        <w:pStyle w:val="Akapitzlist"/>
        <w:numPr>
          <w:ilvl w:val="1"/>
          <w:numId w:val="2"/>
        </w:numPr>
        <w:spacing w:before="120" w:line="276" w:lineRule="auto"/>
        <w:ind w:hanging="436"/>
        <w:outlineLvl w:val="0"/>
        <w:rPr>
          <w:rFonts w:ascii="Verdana" w:hAnsi="Verdana" w:cstheme="minorHAnsi"/>
          <w:sz w:val="18"/>
          <w:szCs w:val="18"/>
        </w:rPr>
      </w:pPr>
      <w:r w:rsidRPr="00802AC7">
        <w:rPr>
          <w:rFonts w:ascii="Verdana" w:hAnsi="Verdana" w:cstheme="minorHAnsi"/>
          <w:sz w:val="18"/>
          <w:szCs w:val="18"/>
        </w:rPr>
        <w:lastRenderedPageBreak/>
        <w:t xml:space="preserve">Wykonawca ma obowiązek wyposażyć wszystkie obiekty w realizowanych inwestycjach w system zamknięć, tzn. zamki oraz kłódki „MASTER KEY” firmy LOB MASTER KEY Sp. z o.o. zgodnie z Wytycznymi w zakresie zamknięć typu „MASTER KEY” </w:t>
      </w:r>
      <w:r w:rsidR="00421260" w:rsidRPr="00802AC7">
        <w:rPr>
          <w:rFonts w:ascii="Verdana" w:hAnsi="Verdana" w:cstheme="minorHAnsi"/>
          <w:sz w:val="18"/>
          <w:szCs w:val="18"/>
        </w:rPr>
        <w:t>wskazanymi w pkt. 2 poniżej</w:t>
      </w:r>
      <w:r w:rsidRPr="00802AC7">
        <w:rPr>
          <w:rFonts w:ascii="Verdana" w:hAnsi="Verdana" w:cstheme="minorHAnsi"/>
          <w:sz w:val="18"/>
          <w:szCs w:val="18"/>
        </w:rPr>
        <w:t>. Zakupów systemów zamknięć należy dokonywać w firmie LOB MASTER KEY Sp. z o.o. ul. Magazynowa 4, 64-100 Leszno, na podstawie odrębnego upoważnienia do zakupu wydawanego przez Zamawiającego.</w:t>
      </w:r>
    </w:p>
    <w:p w14:paraId="65AA50A3" w14:textId="77777777" w:rsidR="00C91669" w:rsidRPr="00802AC7" w:rsidRDefault="00C91669"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 xml:space="preserve">Zasady realizacji zamówienia </w:t>
      </w:r>
      <w:r w:rsidR="004E2633" w:rsidRPr="00802AC7">
        <w:rPr>
          <w:rFonts w:ascii="Verdana" w:hAnsi="Verdana" w:cstheme="minorHAnsi"/>
          <w:sz w:val="18"/>
          <w:szCs w:val="18"/>
        </w:rPr>
        <w:t>określa P</w:t>
      </w:r>
      <w:r w:rsidRPr="00802AC7">
        <w:rPr>
          <w:rFonts w:ascii="Verdana" w:hAnsi="Verdana" w:cstheme="minorHAnsi"/>
          <w:sz w:val="18"/>
          <w:szCs w:val="18"/>
        </w:rPr>
        <w:t>rojekt</w:t>
      </w:r>
      <w:r w:rsidR="004E2633" w:rsidRPr="00802AC7">
        <w:rPr>
          <w:rFonts w:ascii="Verdana" w:hAnsi="Verdana" w:cstheme="minorHAnsi"/>
          <w:sz w:val="18"/>
          <w:szCs w:val="18"/>
        </w:rPr>
        <w:t xml:space="preserve"> U</w:t>
      </w:r>
      <w:r w:rsidRPr="00802AC7">
        <w:rPr>
          <w:rFonts w:ascii="Verdana" w:hAnsi="Verdana" w:cstheme="minorHAnsi"/>
          <w:sz w:val="18"/>
          <w:szCs w:val="18"/>
        </w:rPr>
        <w:t xml:space="preserve">mowy zakupowej stanowiący </w:t>
      </w:r>
      <w:r w:rsidR="00511069" w:rsidRPr="00802AC7">
        <w:rPr>
          <w:rFonts w:ascii="Verdana" w:hAnsi="Verdana" w:cstheme="minorHAnsi"/>
          <w:b/>
          <w:sz w:val="18"/>
          <w:szCs w:val="18"/>
        </w:rPr>
        <w:t xml:space="preserve">Załącznik nr 5 </w:t>
      </w:r>
      <w:r w:rsidRPr="00802AC7">
        <w:rPr>
          <w:rFonts w:ascii="Verdana" w:hAnsi="Verdana" w:cstheme="minorHAnsi"/>
          <w:b/>
          <w:sz w:val="18"/>
          <w:szCs w:val="18"/>
        </w:rPr>
        <w:t>do SWZ</w:t>
      </w:r>
      <w:r w:rsidR="00AB5CC4" w:rsidRPr="00802AC7">
        <w:rPr>
          <w:rFonts w:ascii="Verdana" w:hAnsi="Verdana" w:cstheme="minorHAnsi"/>
          <w:b/>
          <w:sz w:val="18"/>
          <w:szCs w:val="18"/>
        </w:rPr>
        <w:t xml:space="preserve"> oraz załącznik nr 1.3 do SWZ.</w:t>
      </w:r>
    </w:p>
    <w:p w14:paraId="51E4782C" w14:textId="77777777" w:rsidR="00295838" w:rsidRPr="00802AC7" w:rsidRDefault="00295838" w:rsidP="00E34752">
      <w:pPr>
        <w:pStyle w:val="Akapitzlist"/>
        <w:numPr>
          <w:ilvl w:val="1"/>
          <w:numId w:val="2"/>
        </w:numPr>
        <w:spacing w:before="120" w:line="276" w:lineRule="auto"/>
        <w:ind w:left="709" w:hanging="425"/>
        <w:outlineLvl w:val="0"/>
        <w:rPr>
          <w:rFonts w:ascii="Verdana" w:hAnsi="Verdana" w:cstheme="minorHAnsi"/>
          <w:sz w:val="18"/>
          <w:szCs w:val="18"/>
        </w:rPr>
      </w:pPr>
      <w:r w:rsidRPr="00802AC7">
        <w:rPr>
          <w:rFonts w:ascii="Verdana" w:hAnsi="Verdana" w:cstheme="minorHAnsi"/>
          <w:sz w:val="18"/>
          <w:szCs w:val="18"/>
        </w:rPr>
        <w:t>W celu złożenia oferty Wykonawca zobowiązany jest w szczególności do:</w:t>
      </w:r>
    </w:p>
    <w:p w14:paraId="44E30C99" w14:textId="77777777" w:rsidR="00295838" w:rsidRPr="00802AC7" w:rsidRDefault="0029583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Zapoznania się z </w:t>
      </w:r>
      <w:r w:rsidR="00E34752" w:rsidRPr="00802AC7">
        <w:rPr>
          <w:rFonts w:ascii="Verdana" w:hAnsi="Verdana" w:cstheme="minorHAnsi"/>
          <w:sz w:val="18"/>
          <w:szCs w:val="18"/>
        </w:rPr>
        <w:t xml:space="preserve">danymi wyjściowymi do projektowania/warunkami przyłączenia do sieci </w:t>
      </w:r>
      <w:r w:rsidRPr="00802AC7">
        <w:rPr>
          <w:rFonts w:ascii="Verdana" w:hAnsi="Verdana" w:cstheme="minorHAnsi"/>
          <w:sz w:val="18"/>
          <w:szCs w:val="18"/>
        </w:rPr>
        <w:t xml:space="preserve">oraz z planowaną lokalizacją </w:t>
      </w:r>
      <w:r w:rsidR="00E34752" w:rsidRPr="00802AC7">
        <w:rPr>
          <w:rFonts w:ascii="Verdana" w:hAnsi="Verdana" w:cstheme="minorHAnsi"/>
          <w:sz w:val="18"/>
          <w:szCs w:val="18"/>
        </w:rPr>
        <w:t>sieci</w:t>
      </w:r>
      <w:r w:rsidRPr="00802AC7">
        <w:rPr>
          <w:rFonts w:ascii="Verdana" w:hAnsi="Verdana" w:cstheme="minorHAnsi"/>
          <w:sz w:val="18"/>
          <w:szCs w:val="18"/>
        </w:rPr>
        <w:t xml:space="preserve">, warunkami terenowymi, uwarunkowaniami zagospodarowania </w:t>
      </w:r>
      <w:r w:rsidR="00F8659E" w:rsidRPr="00802AC7">
        <w:rPr>
          <w:rFonts w:ascii="Verdana" w:hAnsi="Verdana" w:cstheme="minorHAnsi"/>
          <w:sz w:val="18"/>
          <w:szCs w:val="18"/>
        </w:rPr>
        <w:t xml:space="preserve">terenu </w:t>
      </w:r>
      <w:r w:rsidRPr="00802AC7">
        <w:rPr>
          <w:rFonts w:ascii="Verdana" w:hAnsi="Verdana" w:cstheme="minorHAnsi"/>
          <w:sz w:val="18"/>
          <w:szCs w:val="18"/>
        </w:rPr>
        <w:t>(tereny zamknięte, kategoria dróg, administracja - gminy, starostwa itp.).</w:t>
      </w:r>
    </w:p>
    <w:p w14:paraId="5567108A" w14:textId="77777777" w:rsidR="00295838" w:rsidRPr="00802AC7" w:rsidRDefault="00F8659E"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Zapoznania</w:t>
      </w:r>
      <w:r w:rsidR="00295838" w:rsidRPr="00802AC7">
        <w:rPr>
          <w:rFonts w:ascii="Verdana" w:hAnsi="Verdana" w:cstheme="minorHAnsi"/>
          <w:sz w:val="18"/>
          <w:szCs w:val="18"/>
        </w:rPr>
        <w:t xml:space="preserve"> się z warunkami i wymaganiami </w:t>
      </w:r>
      <w:r w:rsidRPr="00802AC7">
        <w:rPr>
          <w:rFonts w:ascii="Verdana" w:hAnsi="Verdana" w:cstheme="minorHAnsi"/>
          <w:sz w:val="18"/>
          <w:szCs w:val="18"/>
        </w:rPr>
        <w:t>SWZ, w tym z</w:t>
      </w:r>
      <w:r w:rsidR="00295838" w:rsidRPr="00802AC7">
        <w:rPr>
          <w:rFonts w:ascii="Verdana" w:hAnsi="Verdana" w:cstheme="minorHAnsi"/>
          <w:sz w:val="18"/>
          <w:szCs w:val="18"/>
        </w:rPr>
        <w:t xml:space="preserve"> treścią Projektu Umowy stanowiącego </w:t>
      </w:r>
      <w:r w:rsidR="00511069" w:rsidRPr="00802AC7">
        <w:rPr>
          <w:rFonts w:ascii="Verdana" w:hAnsi="Verdana" w:cstheme="minorHAnsi"/>
          <w:b/>
          <w:sz w:val="18"/>
          <w:szCs w:val="18"/>
        </w:rPr>
        <w:t>Załącznik nr 5</w:t>
      </w:r>
      <w:r w:rsidR="00295838" w:rsidRPr="00802AC7">
        <w:rPr>
          <w:rFonts w:ascii="Verdana" w:hAnsi="Verdana" w:cstheme="minorHAnsi"/>
          <w:b/>
          <w:sz w:val="18"/>
          <w:szCs w:val="18"/>
        </w:rPr>
        <w:t xml:space="preserve"> do SWZ</w:t>
      </w:r>
      <w:r w:rsidR="00295838" w:rsidRPr="00802AC7">
        <w:rPr>
          <w:rFonts w:ascii="Verdana" w:hAnsi="Verdana" w:cstheme="minorHAnsi"/>
          <w:sz w:val="18"/>
          <w:szCs w:val="18"/>
        </w:rPr>
        <w:t>.</w:t>
      </w:r>
    </w:p>
    <w:p w14:paraId="6DF2587E" w14:textId="77777777" w:rsidR="00295838" w:rsidRPr="00802AC7" w:rsidRDefault="006376AA"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Uwzględnienia</w:t>
      </w:r>
      <w:r w:rsidR="00295838" w:rsidRPr="00802AC7">
        <w:rPr>
          <w:rFonts w:ascii="Verdana" w:hAnsi="Verdana" w:cstheme="minorHAnsi"/>
          <w:sz w:val="18"/>
          <w:szCs w:val="18"/>
        </w:rPr>
        <w:t xml:space="preserve"> </w:t>
      </w:r>
      <w:r w:rsidRPr="00802AC7">
        <w:rPr>
          <w:rFonts w:ascii="Verdana" w:hAnsi="Verdana" w:cstheme="minorHAnsi"/>
          <w:sz w:val="18"/>
          <w:szCs w:val="18"/>
        </w:rPr>
        <w:t xml:space="preserve">w ofercie </w:t>
      </w:r>
      <w:r w:rsidR="00295838" w:rsidRPr="00802AC7">
        <w:rPr>
          <w:rFonts w:ascii="Verdana" w:hAnsi="Verdana" w:cstheme="minorHAnsi"/>
          <w:sz w:val="18"/>
          <w:szCs w:val="18"/>
        </w:rPr>
        <w:t>w</w:t>
      </w:r>
      <w:r w:rsidRPr="00802AC7">
        <w:rPr>
          <w:rFonts w:ascii="Verdana" w:hAnsi="Verdana" w:cstheme="minorHAnsi"/>
          <w:sz w:val="18"/>
          <w:szCs w:val="18"/>
        </w:rPr>
        <w:t>ymaganych przez Zamawiającego</w:t>
      </w:r>
      <w:r w:rsidR="00295838" w:rsidRPr="00802AC7">
        <w:rPr>
          <w:rFonts w:ascii="Verdana" w:hAnsi="Verdana" w:cstheme="minorHAnsi"/>
          <w:sz w:val="18"/>
          <w:szCs w:val="18"/>
        </w:rPr>
        <w:t xml:space="preserve"> warunków.</w:t>
      </w:r>
    </w:p>
    <w:p w14:paraId="0539DC3A" w14:textId="77777777" w:rsidR="00781678" w:rsidRPr="00802AC7" w:rsidRDefault="00781678" w:rsidP="00E34752">
      <w:pPr>
        <w:pStyle w:val="Akapitzlist"/>
        <w:numPr>
          <w:ilvl w:val="2"/>
          <w:numId w:val="2"/>
        </w:numPr>
        <w:spacing w:before="120" w:line="276" w:lineRule="auto"/>
        <w:ind w:left="1276" w:hanging="567"/>
        <w:outlineLvl w:val="0"/>
        <w:rPr>
          <w:rFonts w:ascii="Verdana" w:hAnsi="Verdana" w:cstheme="minorHAnsi"/>
          <w:sz w:val="18"/>
          <w:szCs w:val="18"/>
        </w:rPr>
      </w:pPr>
      <w:r w:rsidRPr="00802AC7">
        <w:rPr>
          <w:rFonts w:ascii="Verdana" w:hAnsi="Verdana" w:cstheme="minorHAnsi"/>
          <w:sz w:val="18"/>
          <w:szCs w:val="18"/>
        </w:rPr>
        <w:t xml:space="preserve">Zamawiający wymaga szczególnie dokładnego zapoznania się z warunkami wykonania dokumentacji projektowej oraz planowanych robót w miejscu ich przyszłej realizacji. </w:t>
      </w:r>
      <w:r w:rsidRPr="00802AC7">
        <w:rPr>
          <w:rFonts w:ascii="Verdana" w:hAnsi="Verdana" w:cstheme="minorHAnsi"/>
          <w:sz w:val="18"/>
          <w:szCs w:val="18"/>
        </w:rPr>
        <w:br/>
        <w:t>W przypadku zastania stanu zagospodarowania i</w:t>
      </w:r>
      <w:r w:rsidR="00764862" w:rsidRPr="00802AC7">
        <w:rPr>
          <w:rFonts w:ascii="Verdana" w:hAnsi="Verdana" w:cstheme="minorHAnsi"/>
          <w:sz w:val="18"/>
          <w:szCs w:val="18"/>
        </w:rPr>
        <w:t>nn</w:t>
      </w:r>
      <w:r w:rsidRPr="00802AC7">
        <w:rPr>
          <w:rFonts w:ascii="Verdana" w:hAnsi="Verdana" w:cstheme="minorHAnsi"/>
          <w:sz w:val="18"/>
          <w:szCs w:val="18"/>
        </w:rPr>
        <w:t>ego niż w załączonych przez Zamawiającego dokumentach (mapach), Wykonawca zobowiązany jest uwzględnić w kosztach oferty wykonanie robót związanych ze spełnieniem wszystkich dodatkowych warunków właścicieli terenu utrzymujących potwierdzenie jakości i okres gwarancji.</w:t>
      </w:r>
    </w:p>
    <w:p w14:paraId="17C259B1" w14:textId="77777777" w:rsidR="00A473BE" w:rsidRPr="00802AC7" w:rsidRDefault="00A473BE" w:rsidP="00A473BE">
      <w:pPr>
        <w:pStyle w:val="Akapitzlist"/>
        <w:spacing w:before="120" w:line="276" w:lineRule="auto"/>
        <w:ind w:left="284"/>
        <w:outlineLvl w:val="0"/>
        <w:rPr>
          <w:rFonts w:ascii="Verdana" w:hAnsi="Verdana" w:cstheme="minorHAnsi"/>
          <w:sz w:val="18"/>
          <w:szCs w:val="18"/>
        </w:rPr>
      </w:pPr>
    </w:p>
    <w:p w14:paraId="15F78CC2" w14:textId="77777777" w:rsidR="00C431AC" w:rsidRPr="00802AC7" w:rsidRDefault="00C431AC"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Termin realizacji </w:t>
      </w:r>
      <w:r w:rsidR="005A7035" w:rsidRPr="00802AC7">
        <w:rPr>
          <w:rFonts w:ascii="Verdana" w:hAnsi="Verdana" w:cstheme="minorHAnsi"/>
          <w:b/>
          <w:sz w:val="18"/>
          <w:szCs w:val="18"/>
        </w:rPr>
        <w:t>zamówienia</w:t>
      </w:r>
    </w:p>
    <w:p w14:paraId="018F07C0" w14:textId="7DD19EE5" w:rsidR="00C30CF2" w:rsidRDefault="00777984" w:rsidP="0089020B">
      <w:pPr>
        <w:spacing w:before="120" w:line="276" w:lineRule="auto"/>
        <w:outlineLvl w:val="0"/>
        <w:rPr>
          <w:rFonts w:asciiTheme="minorHAnsi" w:hAnsiTheme="minorHAnsi" w:cstheme="minorHAnsi"/>
          <w:sz w:val="20"/>
        </w:rPr>
      </w:pPr>
      <w:r>
        <w:rPr>
          <w:rFonts w:asciiTheme="minorHAnsi" w:hAnsiTheme="minorHAnsi" w:cstheme="minorHAnsi"/>
          <w:b/>
          <w:i/>
          <w:color w:val="FF0000"/>
          <w:sz w:val="20"/>
        </w:rPr>
        <w:t>31</w:t>
      </w:r>
      <w:r w:rsidR="00C30CF2">
        <w:rPr>
          <w:rFonts w:asciiTheme="minorHAnsi" w:hAnsiTheme="minorHAnsi" w:cstheme="minorHAnsi"/>
          <w:b/>
          <w:i/>
          <w:color w:val="FF0000"/>
          <w:sz w:val="20"/>
        </w:rPr>
        <w:t>.</w:t>
      </w:r>
      <w:r>
        <w:rPr>
          <w:rFonts w:asciiTheme="minorHAnsi" w:hAnsiTheme="minorHAnsi" w:cstheme="minorHAnsi"/>
          <w:b/>
          <w:i/>
          <w:color w:val="FF0000"/>
          <w:sz w:val="20"/>
        </w:rPr>
        <w:t>08</w:t>
      </w:r>
      <w:r w:rsidR="00C30CF2">
        <w:rPr>
          <w:rFonts w:asciiTheme="minorHAnsi" w:hAnsiTheme="minorHAnsi" w:cstheme="minorHAnsi"/>
          <w:b/>
          <w:i/>
          <w:color w:val="FF0000"/>
          <w:sz w:val="20"/>
        </w:rPr>
        <w:t>.2026r</w:t>
      </w:r>
      <w:r w:rsidR="00C30CF2" w:rsidRPr="0089020B">
        <w:rPr>
          <w:rFonts w:asciiTheme="minorHAnsi" w:hAnsiTheme="minorHAnsi" w:cstheme="minorHAnsi"/>
          <w:color w:val="FF0000"/>
          <w:sz w:val="20"/>
        </w:rPr>
        <w:t xml:space="preserve"> </w:t>
      </w:r>
      <w:r w:rsidR="00C30CF2" w:rsidRPr="0089020B">
        <w:rPr>
          <w:rFonts w:asciiTheme="minorHAnsi" w:hAnsiTheme="minorHAnsi" w:cstheme="minorHAnsi"/>
          <w:sz w:val="20"/>
        </w:rPr>
        <w:t>(prace projektowe oraz roboty budowlano-montażowe)</w:t>
      </w:r>
    </w:p>
    <w:p w14:paraId="21A86713" w14:textId="77777777" w:rsidR="00A473BE" w:rsidRPr="00802AC7" w:rsidRDefault="00511069" w:rsidP="00A473BE">
      <w:pPr>
        <w:spacing w:before="120" w:line="276" w:lineRule="auto"/>
        <w:outlineLvl w:val="0"/>
        <w:rPr>
          <w:rFonts w:ascii="Verdana" w:hAnsi="Verdana" w:cstheme="minorHAnsi"/>
          <w:sz w:val="18"/>
          <w:szCs w:val="18"/>
        </w:rPr>
      </w:pPr>
      <w:r w:rsidRPr="00802AC7">
        <w:rPr>
          <w:rFonts w:ascii="Verdana" w:hAnsi="Verdana" w:cstheme="minorHAnsi"/>
          <w:sz w:val="18"/>
          <w:szCs w:val="18"/>
        </w:rPr>
        <w:t xml:space="preserve">oraz zgodnie z projektem Umowy zakupowej stanowiącym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54870803" w14:textId="77777777" w:rsidR="00442359" w:rsidRPr="00802AC7" w:rsidRDefault="00442359" w:rsidP="00D0426C">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Miejsce realizacji zamówienia</w:t>
      </w:r>
    </w:p>
    <w:p w14:paraId="10E62AB3" w14:textId="15B36095" w:rsidR="0089020B" w:rsidRPr="00442359" w:rsidRDefault="00511069" w:rsidP="0089020B">
      <w:pPr>
        <w:spacing w:before="120" w:line="276" w:lineRule="auto"/>
        <w:ind w:firstLine="284"/>
        <w:outlineLvl w:val="0"/>
        <w:rPr>
          <w:rFonts w:asciiTheme="minorHAnsi" w:hAnsiTheme="minorHAnsi" w:cstheme="minorHAnsi"/>
          <w:sz w:val="20"/>
        </w:rPr>
      </w:pPr>
      <w:r w:rsidRPr="00802AC7">
        <w:rPr>
          <w:rFonts w:ascii="Verdana" w:hAnsi="Verdana" w:cstheme="minorHAnsi"/>
          <w:sz w:val="18"/>
          <w:szCs w:val="18"/>
        </w:rPr>
        <w:t xml:space="preserve">Na terenie działania: </w:t>
      </w:r>
      <w:r w:rsidR="00C30CF2" w:rsidRPr="0089020B">
        <w:rPr>
          <w:rFonts w:ascii="Verdana" w:hAnsi="Verdana" w:cstheme="minorHAnsi"/>
          <w:b/>
          <w:bCs/>
          <w:i/>
          <w:iCs/>
          <w:color w:val="FF0000"/>
          <w:sz w:val="18"/>
          <w:szCs w:val="18"/>
        </w:rPr>
        <w:t xml:space="preserve">RE </w:t>
      </w:r>
      <w:r w:rsidR="00C30CF2">
        <w:rPr>
          <w:rFonts w:ascii="Verdana" w:hAnsi="Verdana" w:cstheme="minorHAnsi"/>
          <w:b/>
          <w:bCs/>
          <w:i/>
          <w:iCs/>
          <w:color w:val="FF0000"/>
          <w:sz w:val="18"/>
          <w:szCs w:val="18"/>
        </w:rPr>
        <w:t>Bełchatów</w:t>
      </w:r>
      <w:r w:rsidR="00C30CF2" w:rsidRPr="0089020B">
        <w:rPr>
          <w:rFonts w:ascii="Verdana" w:hAnsi="Verdana" w:cstheme="minorHAnsi"/>
          <w:b/>
          <w:bCs/>
          <w:i/>
          <w:iCs/>
          <w:color w:val="FF0000"/>
          <w:sz w:val="18"/>
          <w:szCs w:val="18"/>
        </w:rPr>
        <w:t xml:space="preserve">, </w:t>
      </w:r>
      <w:r w:rsidR="00C30CF2">
        <w:rPr>
          <w:rFonts w:ascii="Verdana" w:hAnsi="Verdana" w:cstheme="minorHAnsi"/>
          <w:b/>
          <w:bCs/>
          <w:i/>
          <w:iCs/>
          <w:color w:val="FF0000"/>
          <w:sz w:val="18"/>
          <w:szCs w:val="18"/>
        </w:rPr>
        <w:t>Krzywanice, gm. Lgota Wielka</w:t>
      </w:r>
    </w:p>
    <w:p w14:paraId="6FDE38C2"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Dostawy inwestorskie </w:t>
      </w:r>
    </w:p>
    <w:p w14:paraId="3B34658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Zamawiający wymaga aby wszystkie dostarczone przez Wykonawcę materiały i urządzenia</w:t>
      </w:r>
      <w:r w:rsidR="00175C02" w:rsidRPr="00802AC7">
        <w:rPr>
          <w:rFonts w:ascii="Verdana" w:hAnsi="Verdana" w:cstheme="minorHAnsi"/>
          <w:sz w:val="18"/>
          <w:szCs w:val="18"/>
        </w:rPr>
        <w:t>,</w:t>
      </w:r>
      <w:r w:rsidR="00C30A0E" w:rsidRPr="00802AC7">
        <w:rPr>
          <w:rFonts w:ascii="Verdana" w:hAnsi="Verdana" w:cstheme="minorHAnsi"/>
          <w:sz w:val="18"/>
          <w:szCs w:val="18"/>
        </w:rPr>
        <w:t xml:space="preserve"> </w:t>
      </w:r>
      <w:r w:rsidRPr="00802AC7">
        <w:rPr>
          <w:rFonts w:ascii="Verdana" w:hAnsi="Verdana" w:cstheme="minorHAnsi"/>
          <w:sz w:val="18"/>
          <w:szCs w:val="18"/>
        </w:rPr>
        <w:t>stanowiące przedmiot zamówienia były fabrycznie nowe i wyprodukowane nie wcześniej niż 12 miesięcy licząc od daty rozpoczęcia robót budowlano – montażowych oraz spełniać określone poniżej wymagania techniczne</w:t>
      </w:r>
      <w:r w:rsidR="00C30A0E" w:rsidRPr="00802AC7">
        <w:rPr>
          <w:rFonts w:ascii="Verdana" w:hAnsi="Verdana" w:cstheme="minorHAnsi"/>
          <w:sz w:val="18"/>
          <w:szCs w:val="18"/>
        </w:rPr>
        <w:t>.</w:t>
      </w:r>
    </w:p>
    <w:p w14:paraId="64270FF4"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Pozostałe, podstawowe wymagania dotyczące dostaw określa Umowa stanowiąca </w:t>
      </w:r>
      <w:r w:rsidRPr="00802AC7">
        <w:rPr>
          <w:rFonts w:ascii="Verdana" w:hAnsi="Verdana" w:cstheme="minorHAnsi"/>
          <w:b/>
          <w:sz w:val="18"/>
          <w:szCs w:val="18"/>
        </w:rPr>
        <w:t>Załącznik nr 5 do SWZ</w:t>
      </w:r>
      <w:r w:rsidRPr="00802AC7">
        <w:rPr>
          <w:rFonts w:ascii="Verdana" w:hAnsi="Verdana" w:cstheme="minorHAnsi"/>
          <w:sz w:val="18"/>
          <w:szCs w:val="18"/>
        </w:rPr>
        <w:t>.</w:t>
      </w:r>
    </w:p>
    <w:p w14:paraId="499BFAC7"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Dostawa Zamawiającego:</w:t>
      </w:r>
      <w:r w:rsidR="00175C02" w:rsidRPr="00802AC7">
        <w:rPr>
          <w:rFonts w:ascii="Verdana" w:hAnsi="Verdana" w:cstheme="minorHAnsi"/>
          <w:sz w:val="18"/>
          <w:szCs w:val="18"/>
        </w:rPr>
        <w:t xml:space="preserve"> </w:t>
      </w:r>
      <w:r w:rsidR="00175C02" w:rsidRPr="00802AC7">
        <w:rPr>
          <w:rFonts w:ascii="Verdana" w:hAnsi="Verdana" w:cstheme="minorHAnsi"/>
          <w:b/>
          <w:sz w:val="18"/>
          <w:szCs w:val="18"/>
        </w:rPr>
        <w:t>BRAK</w:t>
      </w:r>
    </w:p>
    <w:p w14:paraId="7FF076C9" w14:textId="77777777" w:rsidR="00511069" w:rsidRPr="00802AC7" w:rsidRDefault="00511069" w:rsidP="00511069">
      <w:pPr>
        <w:pStyle w:val="Akapitzlist"/>
        <w:numPr>
          <w:ilvl w:val="0"/>
          <w:numId w:val="2"/>
        </w:numPr>
        <w:spacing w:before="120" w:line="276" w:lineRule="auto"/>
        <w:ind w:left="284" w:hanging="284"/>
        <w:outlineLvl w:val="0"/>
        <w:rPr>
          <w:rFonts w:ascii="Verdana" w:hAnsi="Verdana" w:cstheme="minorHAnsi"/>
          <w:b/>
          <w:sz w:val="18"/>
          <w:szCs w:val="18"/>
        </w:rPr>
      </w:pPr>
      <w:r w:rsidRPr="00802AC7">
        <w:rPr>
          <w:rFonts w:ascii="Verdana" w:hAnsi="Verdana" w:cstheme="minorHAnsi"/>
          <w:b/>
          <w:sz w:val="18"/>
          <w:szCs w:val="18"/>
        </w:rPr>
        <w:t xml:space="preserve">Gwarancja </w:t>
      </w:r>
    </w:p>
    <w:p w14:paraId="4709FCB2" w14:textId="77777777" w:rsidR="00511069" w:rsidRPr="00802AC7" w:rsidRDefault="00511069" w:rsidP="00511069">
      <w:pPr>
        <w:pStyle w:val="Akapitzlist"/>
        <w:numPr>
          <w:ilvl w:val="1"/>
          <w:numId w:val="2"/>
        </w:numPr>
        <w:spacing w:before="120" w:line="276" w:lineRule="auto"/>
        <w:ind w:left="360"/>
        <w:outlineLvl w:val="0"/>
        <w:rPr>
          <w:rFonts w:ascii="Verdana" w:hAnsi="Verdana" w:cstheme="minorHAnsi"/>
          <w:sz w:val="18"/>
          <w:szCs w:val="18"/>
        </w:rPr>
      </w:pPr>
      <w:r w:rsidRPr="00802AC7">
        <w:rPr>
          <w:rFonts w:ascii="Verdana" w:hAnsi="Verdana" w:cstheme="minorHAnsi"/>
          <w:sz w:val="18"/>
          <w:szCs w:val="18"/>
        </w:rPr>
        <w:t xml:space="preserve">Wykonawca udzieli Zamawiającemu rękojmi i </w:t>
      </w:r>
      <w:r w:rsidR="00931B04" w:rsidRPr="00802AC7">
        <w:rPr>
          <w:rFonts w:ascii="Verdana" w:hAnsi="Verdana" w:cstheme="minorHAnsi"/>
          <w:sz w:val="18"/>
          <w:szCs w:val="18"/>
        </w:rPr>
        <w:t>36</w:t>
      </w:r>
      <w:r w:rsidRPr="00802AC7">
        <w:rPr>
          <w:rFonts w:ascii="Verdana" w:hAnsi="Verdana" w:cstheme="minorHAnsi"/>
          <w:color w:val="FF0000"/>
          <w:sz w:val="18"/>
          <w:szCs w:val="18"/>
        </w:rPr>
        <w:t xml:space="preserve"> </w:t>
      </w:r>
      <w:r w:rsidRPr="00802AC7">
        <w:rPr>
          <w:rFonts w:ascii="Verdana" w:hAnsi="Verdana" w:cstheme="minorHAnsi"/>
          <w:sz w:val="18"/>
          <w:szCs w:val="18"/>
        </w:rPr>
        <w:t xml:space="preserve">miesięcznej gwarancji na wykonane zamówienie wraz z zamontowanymi urządzeniami, licząc od dnia odbioru końcowego bez uwag. Szczegóły w projekcie Umowy stanowiącego </w:t>
      </w:r>
      <w:r w:rsidRPr="00802AC7">
        <w:rPr>
          <w:rFonts w:ascii="Verdana" w:hAnsi="Verdana" w:cstheme="minorHAnsi"/>
          <w:b/>
          <w:sz w:val="18"/>
          <w:szCs w:val="18"/>
        </w:rPr>
        <w:t>Załącznik nr 5 do SWZ.</w:t>
      </w:r>
    </w:p>
    <w:p w14:paraId="65302648" w14:textId="77777777" w:rsidR="00511069" w:rsidRPr="00802AC7" w:rsidRDefault="00511069" w:rsidP="00511069">
      <w:pPr>
        <w:pStyle w:val="Akapitzlist"/>
        <w:spacing w:before="120" w:line="276" w:lineRule="auto"/>
        <w:ind w:left="426"/>
        <w:outlineLvl w:val="0"/>
        <w:rPr>
          <w:rFonts w:ascii="Verdana" w:hAnsi="Verdana" w:cstheme="minorHAnsi"/>
          <w:sz w:val="18"/>
          <w:szCs w:val="18"/>
        </w:rPr>
      </w:pPr>
    </w:p>
    <w:p w14:paraId="03398E66" w14:textId="77777777" w:rsidR="00511069" w:rsidRPr="00802AC7" w:rsidRDefault="00511069" w:rsidP="00511069">
      <w:pPr>
        <w:pStyle w:val="Akapitzlist"/>
        <w:numPr>
          <w:ilvl w:val="0"/>
          <w:numId w:val="2"/>
        </w:numPr>
        <w:spacing w:before="120" w:line="276" w:lineRule="auto"/>
        <w:ind w:left="284" w:hanging="284"/>
        <w:jc w:val="left"/>
        <w:outlineLvl w:val="0"/>
        <w:rPr>
          <w:rFonts w:ascii="Verdana" w:hAnsi="Verdana" w:cstheme="minorHAnsi"/>
          <w:b/>
          <w:sz w:val="18"/>
          <w:szCs w:val="18"/>
        </w:rPr>
      </w:pPr>
      <w:r w:rsidRPr="00802AC7">
        <w:rPr>
          <w:rFonts w:ascii="Verdana" w:hAnsi="Verdana" w:cstheme="minorHAnsi"/>
          <w:b/>
          <w:sz w:val="18"/>
          <w:szCs w:val="18"/>
        </w:rPr>
        <w:t xml:space="preserve"> Podwykonawstwo</w:t>
      </w:r>
    </w:p>
    <w:p w14:paraId="5218844B" w14:textId="77777777" w:rsidR="00511069" w:rsidRPr="00802AC7" w:rsidRDefault="00511069" w:rsidP="00511069">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 xml:space="preserve">Zamawiający </w:t>
      </w:r>
      <w:r w:rsidRPr="00802AC7">
        <w:rPr>
          <w:rFonts w:ascii="Verdana" w:hAnsi="Verdana" w:cstheme="minorHAnsi"/>
          <w:b/>
          <w:sz w:val="18"/>
          <w:szCs w:val="18"/>
        </w:rPr>
        <w:t>dopuszcza</w:t>
      </w:r>
      <w:r w:rsidRPr="00802AC7">
        <w:rPr>
          <w:rFonts w:ascii="Verdana" w:hAnsi="Verdana" w:cstheme="minorHAnsi"/>
          <w:sz w:val="18"/>
          <w:szCs w:val="18"/>
        </w:rPr>
        <w:t xml:space="preserve"> wykonywanie przedmiotu zakupu przez podwykonawców. </w:t>
      </w:r>
    </w:p>
    <w:p w14:paraId="119815A8" w14:textId="77777777" w:rsidR="00DA054A" w:rsidRPr="00802AC7" w:rsidRDefault="00511069" w:rsidP="00DA054A">
      <w:pPr>
        <w:pStyle w:val="Akapitzlist"/>
        <w:numPr>
          <w:ilvl w:val="1"/>
          <w:numId w:val="2"/>
        </w:numPr>
        <w:spacing w:before="120" w:line="276" w:lineRule="auto"/>
        <w:ind w:left="426" w:hanging="426"/>
        <w:outlineLvl w:val="0"/>
        <w:rPr>
          <w:rFonts w:ascii="Verdana" w:hAnsi="Verdana" w:cstheme="minorHAnsi"/>
          <w:sz w:val="18"/>
          <w:szCs w:val="18"/>
        </w:rPr>
      </w:pPr>
      <w:r w:rsidRPr="00802AC7">
        <w:rPr>
          <w:rFonts w:ascii="Verdana" w:hAnsi="Verdana" w:cstheme="minorHAnsi"/>
          <w:sz w:val="18"/>
          <w:szCs w:val="18"/>
        </w:rPr>
        <w:t>W przypadku powierzenia realizacji zakupu podwykonawcom, Wykonawca jest zobowiązany w Formularzu Oferty wprowadzić ich nazwy oraz określić, jaką część Zakupu zamierza im powierzyć, jeżeli Podwykonawcy są już znani.</w:t>
      </w:r>
    </w:p>
    <w:p w14:paraId="1283816F" w14:textId="77777777" w:rsidR="00DA054A" w:rsidRPr="00802AC7" w:rsidRDefault="00DA054A" w:rsidP="00DA054A">
      <w:pPr>
        <w:rPr>
          <w:rFonts w:ascii="Verdana" w:hAnsi="Verdana" w:cstheme="minorHAnsi"/>
          <w:b/>
          <w:sz w:val="18"/>
          <w:szCs w:val="18"/>
        </w:rPr>
      </w:pPr>
      <w:r w:rsidRPr="00802AC7">
        <w:rPr>
          <w:rFonts w:ascii="Verdana" w:hAnsi="Verdana" w:cstheme="minorHAnsi"/>
          <w:b/>
          <w:sz w:val="18"/>
          <w:szCs w:val="18"/>
        </w:rPr>
        <w:t>Załączniki:</w:t>
      </w:r>
      <w:r w:rsidR="006C7970" w:rsidRPr="00802AC7">
        <w:rPr>
          <w:rFonts w:ascii="Verdana" w:hAnsi="Verdana" w:cstheme="minorHAnsi"/>
          <w:b/>
          <w:sz w:val="18"/>
          <w:szCs w:val="18"/>
        </w:rPr>
        <w:t xml:space="preserve"> </w:t>
      </w:r>
    </w:p>
    <w:p w14:paraId="42FD4AD2"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1.1 – Zawartość projektu wykonawczego i zgód właścicieli nieruchomości</w:t>
      </w:r>
    </w:p>
    <w:p w14:paraId="0A2C4537"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t>Załącznik nr 1.2 – Wytyczne do kosztorysowania</w:t>
      </w:r>
    </w:p>
    <w:p w14:paraId="5F680A2C" w14:textId="77777777" w:rsidR="002507AB" w:rsidRPr="002507AB" w:rsidRDefault="002507AB" w:rsidP="002507AB">
      <w:pPr>
        <w:rPr>
          <w:rFonts w:ascii="Verdana" w:hAnsi="Verdana" w:cstheme="minorHAnsi"/>
          <w:sz w:val="18"/>
          <w:szCs w:val="18"/>
        </w:rPr>
      </w:pPr>
      <w:r w:rsidRPr="002507AB">
        <w:rPr>
          <w:rFonts w:ascii="Verdana" w:hAnsi="Verdana" w:cstheme="minorHAnsi"/>
          <w:sz w:val="18"/>
          <w:szCs w:val="18"/>
        </w:rPr>
        <w:lastRenderedPageBreak/>
        <w:t>Załącznik nr 1.3 – Specyfikacja techniczna</w:t>
      </w:r>
    </w:p>
    <w:p w14:paraId="42C602F0" w14:textId="355B26DB" w:rsidR="005873E7" w:rsidRPr="00802AC7" w:rsidRDefault="002507AB" w:rsidP="002507AB">
      <w:pPr>
        <w:rPr>
          <w:rFonts w:ascii="Verdana" w:hAnsi="Verdana" w:cstheme="minorHAnsi"/>
          <w:sz w:val="18"/>
          <w:szCs w:val="18"/>
        </w:rPr>
      </w:pPr>
      <w:r w:rsidRPr="002507AB">
        <w:rPr>
          <w:rFonts w:ascii="Verdana" w:hAnsi="Verdana" w:cstheme="minorHAnsi"/>
          <w:sz w:val="18"/>
          <w:szCs w:val="18"/>
        </w:rPr>
        <w:t>Załącznik nr 1.4 – Mapa poglądowa</w:t>
      </w:r>
      <w:r w:rsidR="00886648" w:rsidRPr="00802AC7">
        <w:rPr>
          <w:rFonts w:ascii="Verdana" w:hAnsi="Verdana"/>
          <w:sz w:val="18"/>
          <w:szCs w:val="18"/>
        </w:rPr>
        <w:br w:type="page"/>
      </w:r>
    </w:p>
    <w:p w14:paraId="416B8076"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lastRenderedPageBreak/>
        <w:t xml:space="preserve">Załącznik nr 1.1.a do SWZ - Zawartość projektu </w:t>
      </w:r>
      <w:r w:rsidR="00175C02" w:rsidRPr="00802AC7">
        <w:rPr>
          <w:rFonts w:ascii="Verdana" w:hAnsi="Verdana" w:cstheme="minorHAnsi"/>
          <w:b/>
          <w:bCs/>
          <w:iCs/>
          <w:sz w:val="18"/>
          <w:szCs w:val="18"/>
        </w:rPr>
        <w:t xml:space="preserve"> wykonawczego </w:t>
      </w:r>
      <w:r w:rsidRPr="00802AC7">
        <w:rPr>
          <w:rFonts w:ascii="Verdana" w:hAnsi="Verdana" w:cstheme="minorHAnsi"/>
          <w:b/>
          <w:bCs/>
          <w:iCs/>
          <w:sz w:val="18"/>
          <w:szCs w:val="18"/>
        </w:rPr>
        <w:t>i zgód właścicieli nieruchomości</w:t>
      </w:r>
    </w:p>
    <w:p w14:paraId="542C0F73" w14:textId="77777777" w:rsidR="004F3DE7" w:rsidRPr="00802AC7" w:rsidRDefault="004F3DE7" w:rsidP="004F3DE7">
      <w:pPr>
        <w:jc w:val="right"/>
        <w:rPr>
          <w:rFonts w:ascii="Verdana" w:hAnsi="Verdana" w:cstheme="minorHAnsi"/>
          <w:b/>
          <w:bCs/>
          <w:iCs/>
          <w:sz w:val="18"/>
          <w:szCs w:val="18"/>
        </w:rPr>
      </w:pPr>
    </w:p>
    <w:p w14:paraId="39598DCA" w14:textId="77777777" w:rsidR="004F3DE7" w:rsidRPr="00802AC7" w:rsidRDefault="004F3DE7" w:rsidP="004F3DE7">
      <w:pPr>
        <w:ind w:firstLine="708"/>
        <w:rPr>
          <w:rFonts w:ascii="Verdana" w:hAnsi="Verdana" w:cstheme="minorHAnsi"/>
          <w:sz w:val="18"/>
          <w:szCs w:val="18"/>
        </w:rPr>
      </w:pPr>
    </w:p>
    <w:p w14:paraId="3BA13E26"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Projekt </w:t>
      </w:r>
      <w:r w:rsidR="00AA0E23" w:rsidRPr="00802AC7">
        <w:rPr>
          <w:rFonts w:ascii="Verdana" w:hAnsi="Verdana" w:cstheme="minorHAnsi"/>
          <w:b/>
          <w:sz w:val="18"/>
          <w:szCs w:val="18"/>
          <w:u w:val="single"/>
        </w:rPr>
        <w:t xml:space="preserve">techniczny </w:t>
      </w:r>
      <w:r w:rsidRPr="00802AC7">
        <w:rPr>
          <w:rFonts w:ascii="Verdana" w:hAnsi="Verdana" w:cstheme="minorHAnsi"/>
          <w:b/>
          <w:sz w:val="18"/>
          <w:szCs w:val="18"/>
          <w:u w:val="single"/>
        </w:rPr>
        <w:t xml:space="preserve">– TOM </w:t>
      </w:r>
      <w:r w:rsidR="00175C02" w:rsidRPr="00802AC7">
        <w:rPr>
          <w:rFonts w:ascii="Verdana" w:hAnsi="Verdana" w:cstheme="minorHAnsi"/>
          <w:b/>
          <w:sz w:val="18"/>
          <w:szCs w:val="18"/>
          <w:u w:val="single"/>
        </w:rPr>
        <w:t>1</w:t>
      </w:r>
    </w:p>
    <w:p w14:paraId="33DA0163" w14:textId="77777777" w:rsidR="004F3DE7" w:rsidRPr="00802AC7" w:rsidRDefault="004F3DE7" w:rsidP="004F3DE7">
      <w:pPr>
        <w:jc w:val="center"/>
        <w:rPr>
          <w:rFonts w:ascii="Verdana" w:hAnsi="Verdana" w:cstheme="minorHAnsi"/>
          <w:b/>
          <w:sz w:val="18"/>
          <w:szCs w:val="18"/>
          <w:u w:val="single"/>
        </w:rPr>
      </w:pPr>
    </w:p>
    <w:p w14:paraId="4D73F4AD"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Dane techniczne do projektowania:</w:t>
      </w:r>
    </w:p>
    <w:p w14:paraId="747E762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dane wyjściowe modernizacji sieci elektroenergetycznych</w:t>
      </w:r>
      <w:r w:rsidR="008C24BA" w:rsidRPr="00802AC7">
        <w:rPr>
          <w:rFonts w:ascii="Verdana" w:hAnsi="Verdana" w:cstheme="minorHAnsi"/>
          <w:sz w:val="18"/>
          <w:szCs w:val="18"/>
        </w:rPr>
        <w:t xml:space="preserve"> </w:t>
      </w:r>
      <w:proofErr w:type="spellStart"/>
      <w:r w:rsidR="00764862" w:rsidRPr="00802AC7">
        <w:rPr>
          <w:rFonts w:ascii="Verdana" w:hAnsi="Verdana" w:cstheme="minorHAnsi"/>
          <w:sz w:val="18"/>
          <w:szCs w:val="18"/>
        </w:rPr>
        <w:t>nn</w:t>
      </w:r>
      <w:proofErr w:type="spellEnd"/>
      <w:r w:rsidR="008C24BA" w:rsidRPr="00802AC7">
        <w:rPr>
          <w:rFonts w:ascii="Verdana" w:hAnsi="Verdana" w:cstheme="minorHAnsi"/>
          <w:sz w:val="18"/>
          <w:szCs w:val="18"/>
        </w:rPr>
        <w:t xml:space="preserve"> – 0,4kV</w:t>
      </w:r>
      <w:r w:rsidRPr="00802AC7">
        <w:rPr>
          <w:rFonts w:ascii="Verdana" w:hAnsi="Verdana" w:cstheme="minorHAnsi"/>
          <w:sz w:val="18"/>
          <w:szCs w:val="18"/>
        </w:rPr>
        <w:t>,</w:t>
      </w:r>
    </w:p>
    <w:p w14:paraId="32877FD3"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uzgodnienia dodatkowe (notatki, protokoły)</w:t>
      </w:r>
    </w:p>
    <w:p w14:paraId="133F8A6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Zakres robót </w:t>
      </w:r>
    </w:p>
    <w:p w14:paraId="07AD9FE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Protokół sprawdzenia projektu przez Zamawiającego (pozytywny)</w:t>
      </w:r>
    </w:p>
    <w:p w14:paraId="2ADD59BC"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Potwierdzenie projektanta, że:</w:t>
      </w:r>
    </w:p>
    <w:p w14:paraId="08C846D6"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oświadczenia złożone przez właścicieli działek ujętych w projekcie są bez uwag,</w:t>
      </w:r>
    </w:p>
    <w:p w14:paraId="06522270" w14:textId="77777777" w:rsidR="001743EA" w:rsidRPr="00802AC7" w:rsidRDefault="001743EA" w:rsidP="001743EA">
      <w:pPr>
        <w:numPr>
          <w:ilvl w:val="0"/>
          <w:numId w:val="15"/>
        </w:numPr>
        <w:spacing w:line="240" w:lineRule="auto"/>
        <w:rPr>
          <w:rFonts w:ascii="Verdana" w:hAnsi="Verdana" w:cstheme="minorHAnsi"/>
          <w:sz w:val="18"/>
          <w:szCs w:val="18"/>
        </w:rPr>
      </w:pPr>
      <w:r w:rsidRPr="00802AC7">
        <w:rPr>
          <w:rFonts w:ascii="Verdana" w:hAnsi="Verdana" w:cstheme="minorHAnsi"/>
          <w:sz w:val="18"/>
          <w:szCs w:val="18"/>
        </w:rPr>
        <w:t>Opis</w:t>
      </w:r>
    </w:p>
    <w:p w14:paraId="17FFD9FD" w14:textId="77777777" w:rsidR="001743EA" w:rsidRPr="00802AC7" w:rsidRDefault="001743EA" w:rsidP="001743EA">
      <w:pPr>
        <w:rPr>
          <w:rFonts w:ascii="Verdana" w:hAnsi="Verdana" w:cstheme="minorHAnsi"/>
          <w:strike/>
          <w:sz w:val="18"/>
          <w:szCs w:val="18"/>
        </w:rPr>
      </w:pPr>
    </w:p>
    <w:p w14:paraId="4D5A7455" w14:textId="77777777" w:rsidR="00D653A1" w:rsidRPr="00802AC7" w:rsidRDefault="00AA0E23" w:rsidP="001743EA">
      <w:pPr>
        <w:numPr>
          <w:ilvl w:val="0"/>
          <w:numId w:val="15"/>
        </w:numPr>
        <w:spacing w:line="240" w:lineRule="auto"/>
        <w:ind w:hanging="340"/>
        <w:rPr>
          <w:rFonts w:ascii="Verdana" w:hAnsi="Verdana" w:cstheme="minorHAnsi"/>
          <w:sz w:val="18"/>
          <w:szCs w:val="18"/>
        </w:rPr>
      </w:pPr>
      <w:r w:rsidRPr="00802AC7">
        <w:rPr>
          <w:rFonts w:ascii="Verdana" w:hAnsi="Verdana" w:cstheme="minorHAnsi"/>
          <w:sz w:val="18"/>
          <w:szCs w:val="18"/>
        </w:rPr>
        <w:t xml:space="preserve">Trasa linii z naniesionymi, opisanymi i wyróżnionymi kolorami elementami linii (projektowane </w:t>
      </w:r>
      <w:r w:rsidRPr="00802AC7">
        <w:rPr>
          <w:rFonts w:ascii="Verdana" w:hAnsi="Verdana" w:cstheme="minorHAnsi"/>
          <w:b/>
          <w:color w:val="FF0000"/>
          <w:sz w:val="18"/>
          <w:szCs w:val="18"/>
        </w:rPr>
        <w:t>czerwone</w:t>
      </w:r>
      <w:r w:rsidRPr="00802AC7">
        <w:rPr>
          <w:rFonts w:ascii="Verdana" w:hAnsi="Verdana" w:cstheme="minorHAnsi"/>
          <w:sz w:val="18"/>
          <w:szCs w:val="18"/>
        </w:rPr>
        <w:t xml:space="preserve">, istniejące </w:t>
      </w:r>
      <w:r w:rsidRPr="00802AC7">
        <w:rPr>
          <w:rFonts w:ascii="Verdana" w:hAnsi="Verdana" w:cstheme="minorHAnsi"/>
          <w:b/>
          <w:sz w:val="18"/>
          <w:szCs w:val="18"/>
        </w:rPr>
        <w:t>czarny</w:t>
      </w:r>
      <w:r w:rsidRPr="00802AC7">
        <w:rPr>
          <w:rFonts w:ascii="Verdana" w:hAnsi="Verdana" w:cstheme="minorHAnsi"/>
          <w:sz w:val="18"/>
          <w:szCs w:val="18"/>
        </w:rPr>
        <w:t xml:space="preserve"> , do </w:t>
      </w:r>
      <w:r w:rsidR="00D653A1" w:rsidRPr="00802AC7">
        <w:rPr>
          <w:rFonts w:ascii="Verdana" w:hAnsi="Verdana" w:cstheme="minorHAnsi"/>
          <w:sz w:val="18"/>
          <w:szCs w:val="18"/>
        </w:rPr>
        <w:t xml:space="preserve">zdemontowania </w:t>
      </w:r>
      <w:r w:rsidRPr="00802AC7">
        <w:rPr>
          <w:rFonts w:ascii="Verdana" w:hAnsi="Verdana" w:cstheme="minorHAnsi"/>
          <w:b/>
          <w:color w:val="00B050"/>
          <w:sz w:val="18"/>
          <w:szCs w:val="18"/>
        </w:rPr>
        <w:t>zielon</w:t>
      </w:r>
      <w:r w:rsidR="00D653A1" w:rsidRPr="00802AC7">
        <w:rPr>
          <w:rFonts w:ascii="Verdana" w:hAnsi="Verdana" w:cstheme="minorHAnsi"/>
          <w:b/>
          <w:color w:val="00B050"/>
          <w:sz w:val="18"/>
          <w:szCs w:val="18"/>
        </w:rPr>
        <w:t>e</w:t>
      </w:r>
      <w:r w:rsidR="00D653A1" w:rsidRPr="00802AC7">
        <w:rPr>
          <w:rFonts w:ascii="Verdana" w:hAnsi="Verdana" w:cstheme="minorHAnsi"/>
          <w:sz w:val="18"/>
          <w:szCs w:val="18"/>
        </w:rPr>
        <w:t xml:space="preserve">, przebudowa </w:t>
      </w:r>
      <w:r w:rsidR="00D653A1" w:rsidRPr="00802AC7">
        <w:rPr>
          <w:rFonts w:ascii="Verdana" w:hAnsi="Verdana" w:cstheme="minorHAnsi"/>
          <w:b/>
          <w:color w:val="0070C0"/>
          <w:sz w:val="18"/>
          <w:szCs w:val="18"/>
        </w:rPr>
        <w:t>niebieskie</w:t>
      </w:r>
      <w:r w:rsidR="00D653A1" w:rsidRPr="00802AC7">
        <w:rPr>
          <w:rFonts w:ascii="Verdana" w:hAnsi="Verdana" w:cstheme="minorHAnsi"/>
          <w:sz w:val="18"/>
          <w:szCs w:val="18"/>
        </w:rPr>
        <w:t>).</w:t>
      </w:r>
      <w:r w:rsidR="00D653A1" w:rsidRPr="00802AC7">
        <w:rPr>
          <w:rFonts w:ascii="Verdana" w:hAnsi="Verdana" w:cstheme="minorHAnsi"/>
          <w:b/>
          <w:sz w:val="18"/>
          <w:szCs w:val="18"/>
        </w:rPr>
        <w:t xml:space="preserve"> </w:t>
      </w:r>
    </w:p>
    <w:p w14:paraId="222DCE47" w14:textId="77777777" w:rsidR="00AA0E23" w:rsidRPr="00802AC7" w:rsidRDefault="00D653A1" w:rsidP="001743EA">
      <w:pPr>
        <w:numPr>
          <w:ilvl w:val="0"/>
          <w:numId w:val="15"/>
        </w:numPr>
        <w:spacing w:line="240" w:lineRule="auto"/>
        <w:ind w:hanging="340"/>
        <w:rPr>
          <w:rFonts w:ascii="Verdana" w:hAnsi="Verdana" w:cstheme="minorHAnsi"/>
          <w:color w:val="FF0000"/>
          <w:sz w:val="18"/>
          <w:szCs w:val="18"/>
        </w:rPr>
      </w:pPr>
      <w:r w:rsidRPr="00802AC7">
        <w:rPr>
          <w:rFonts w:ascii="Verdana" w:hAnsi="Verdana" w:cstheme="minorHAnsi"/>
          <w:sz w:val="18"/>
          <w:szCs w:val="18"/>
        </w:rPr>
        <w:t xml:space="preserve">Wykonanie nowej numeracji urządzeń el-en.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xml:space="preserve"> przed rozpoczęciem robót budowlanych</w:t>
      </w:r>
      <w:r w:rsidRPr="00802AC7">
        <w:rPr>
          <w:rFonts w:ascii="Verdana" w:hAnsi="Verdana" w:cstheme="minorHAnsi"/>
          <w:color w:val="FF0000"/>
          <w:sz w:val="18"/>
          <w:szCs w:val="18"/>
        </w:rPr>
        <w:t>.</w:t>
      </w:r>
    </w:p>
    <w:p w14:paraId="524F34C3"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trasy linii ze zwróceniem uwagi na istotne przeszkody lub problemy w zagospodarowaniu terenu</w:t>
      </w:r>
    </w:p>
    <w:p w14:paraId="43A7F4C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Schematy jednokreskowe (np.</w:t>
      </w:r>
      <w:r w:rsidR="001743EA" w:rsidRPr="00802AC7">
        <w:rPr>
          <w:rFonts w:ascii="Verdana" w:hAnsi="Verdana" w:cstheme="minorHAnsi"/>
          <w:sz w:val="18"/>
          <w:szCs w:val="18"/>
        </w:rPr>
        <w:t xml:space="preserve"> schemat sieci przed przebudową, schemat sieci projektowany </w:t>
      </w:r>
      <w:r w:rsidRPr="00802AC7">
        <w:rPr>
          <w:rFonts w:ascii="Verdana" w:hAnsi="Verdana" w:cstheme="minorHAnsi"/>
          <w:sz w:val="18"/>
          <w:szCs w:val="18"/>
        </w:rPr>
        <w:t>)</w:t>
      </w:r>
    </w:p>
    <w:p w14:paraId="1D67661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Profile skrzyżowań</w:t>
      </w:r>
      <w:r w:rsidR="00D653A1" w:rsidRPr="00802AC7">
        <w:rPr>
          <w:rFonts w:ascii="Verdana" w:hAnsi="Verdana" w:cstheme="minorHAnsi"/>
          <w:sz w:val="18"/>
          <w:szCs w:val="18"/>
        </w:rPr>
        <w:t xml:space="preserve"> zawierające wysokość zawieszenia przewodów sieci </w:t>
      </w:r>
      <w:proofErr w:type="spellStart"/>
      <w:r w:rsidR="00764862" w:rsidRPr="00802AC7">
        <w:rPr>
          <w:rFonts w:ascii="Verdana" w:hAnsi="Verdana" w:cstheme="minorHAnsi"/>
          <w:sz w:val="18"/>
          <w:szCs w:val="18"/>
        </w:rPr>
        <w:t>nn</w:t>
      </w:r>
      <w:proofErr w:type="spellEnd"/>
      <w:r w:rsidR="00D653A1" w:rsidRPr="00802AC7">
        <w:rPr>
          <w:rFonts w:ascii="Verdana" w:hAnsi="Verdana" w:cstheme="minorHAnsi"/>
          <w:sz w:val="18"/>
          <w:szCs w:val="18"/>
        </w:rPr>
        <w:t>, nad:</w:t>
      </w:r>
    </w:p>
    <w:p w14:paraId="22C55A3A"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drogami</w:t>
      </w:r>
    </w:p>
    <w:p w14:paraId="082327EF" w14:textId="77777777" w:rsidR="004F3DE7" w:rsidRPr="00802AC7" w:rsidRDefault="004F3DE7" w:rsidP="004F3DE7">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torami kolejowymi</w:t>
      </w:r>
    </w:p>
    <w:p w14:paraId="47BFAC87" w14:textId="77777777" w:rsidR="004F3DE7" w:rsidRPr="00802AC7" w:rsidRDefault="00D653A1" w:rsidP="00D653A1">
      <w:pPr>
        <w:numPr>
          <w:ilvl w:val="1"/>
          <w:numId w:val="14"/>
        </w:numPr>
        <w:tabs>
          <w:tab w:val="num" w:pos="397"/>
        </w:tabs>
        <w:ind w:hanging="340"/>
        <w:rPr>
          <w:rFonts w:ascii="Verdana" w:hAnsi="Verdana" w:cstheme="minorHAnsi"/>
          <w:sz w:val="18"/>
          <w:szCs w:val="18"/>
        </w:rPr>
      </w:pPr>
      <w:r w:rsidRPr="00802AC7">
        <w:rPr>
          <w:rFonts w:ascii="Verdana" w:hAnsi="Verdana" w:cstheme="minorHAnsi"/>
          <w:sz w:val="18"/>
          <w:szCs w:val="18"/>
        </w:rPr>
        <w:t>rzekami</w:t>
      </w:r>
    </w:p>
    <w:p w14:paraId="1F4A936F"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Opis i szczegółowe rysunki elementów i rozwiązań nietypowych (np. konstrukcje, kanały, studnie)</w:t>
      </w:r>
    </w:p>
    <w:p w14:paraId="0B06BB61"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Wyniki obliczeń elektrycznych (</w:t>
      </w:r>
      <w:r w:rsidR="001743EA" w:rsidRPr="00802AC7">
        <w:rPr>
          <w:rFonts w:ascii="Verdana" w:hAnsi="Verdana" w:cstheme="minorHAnsi"/>
          <w:sz w:val="18"/>
          <w:szCs w:val="18"/>
        </w:rPr>
        <w:t xml:space="preserve">wytrzymałość projektowanych i istniejących stanowisk słupowych </w:t>
      </w:r>
      <w:proofErr w:type="spellStart"/>
      <w:r w:rsidR="00764862" w:rsidRPr="00802AC7">
        <w:rPr>
          <w:rFonts w:ascii="Verdana" w:hAnsi="Verdana" w:cstheme="minorHAnsi"/>
          <w:sz w:val="18"/>
          <w:szCs w:val="18"/>
        </w:rPr>
        <w:t>nn</w:t>
      </w:r>
      <w:proofErr w:type="spellEnd"/>
      <w:r w:rsidR="001743EA" w:rsidRPr="00802AC7">
        <w:rPr>
          <w:rFonts w:ascii="Verdana" w:hAnsi="Verdana" w:cstheme="minorHAnsi"/>
          <w:sz w:val="18"/>
          <w:szCs w:val="18"/>
        </w:rPr>
        <w:t xml:space="preserve">,  </w:t>
      </w:r>
      <w:r w:rsidRPr="00802AC7">
        <w:rPr>
          <w:rFonts w:ascii="Verdana" w:hAnsi="Verdana" w:cstheme="minorHAnsi"/>
          <w:sz w:val="18"/>
          <w:szCs w:val="18"/>
        </w:rPr>
        <w:t>oporność uziemień, spadki napięć, ochrona przeciwporażeniowa</w:t>
      </w:r>
      <w:r w:rsidR="002272B1" w:rsidRPr="00802AC7">
        <w:rPr>
          <w:rFonts w:ascii="Verdana" w:hAnsi="Verdana" w:cstheme="minorHAnsi"/>
          <w:sz w:val="18"/>
          <w:szCs w:val="18"/>
        </w:rPr>
        <w:t xml:space="preserve"> i przeciwprzepięciowa</w:t>
      </w:r>
      <w:r w:rsidRPr="00802AC7">
        <w:rPr>
          <w:rFonts w:ascii="Verdana" w:hAnsi="Verdana" w:cstheme="minorHAnsi"/>
          <w:sz w:val="18"/>
          <w:szCs w:val="18"/>
        </w:rPr>
        <w:t>)</w:t>
      </w:r>
    </w:p>
    <w:p w14:paraId="1C4F389B"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Tabele, arkusze montażowe (typy, długości, ilości itp. ...)</w:t>
      </w:r>
    </w:p>
    <w:p w14:paraId="263B46E9"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Zbiorcze zestawienia mate</w:t>
      </w:r>
      <w:r w:rsidR="001743EA" w:rsidRPr="00802AC7">
        <w:rPr>
          <w:rFonts w:ascii="Verdana" w:hAnsi="Verdana" w:cstheme="minorHAnsi"/>
          <w:sz w:val="18"/>
          <w:szCs w:val="18"/>
        </w:rPr>
        <w:t xml:space="preserve">riałów dla linii napowietrznej </w:t>
      </w:r>
      <w:proofErr w:type="spellStart"/>
      <w:r w:rsidR="00764862" w:rsidRPr="00802AC7">
        <w:rPr>
          <w:rFonts w:ascii="Verdana" w:hAnsi="Verdana" w:cstheme="minorHAnsi"/>
          <w:sz w:val="18"/>
          <w:szCs w:val="18"/>
        </w:rPr>
        <w:t>nn</w:t>
      </w:r>
      <w:proofErr w:type="spellEnd"/>
      <w:r w:rsidR="002272B1" w:rsidRPr="00802AC7">
        <w:rPr>
          <w:rFonts w:ascii="Verdana" w:hAnsi="Verdana" w:cstheme="minorHAnsi"/>
          <w:sz w:val="18"/>
          <w:szCs w:val="18"/>
        </w:rPr>
        <w:t xml:space="preserve"> i</w:t>
      </w:r>
      <w:r w:rsidRPr="00802AC7">
        <w:rPr>
          <w:rFonts w:ascii="Verdana" w:hAnsi="Verdana" w:cstheme="minorHAnsi"/>
          <w:sz w:val="18"/>
          <w:szCs w:val="18"/>
        </w:rPr>
        <w:t xml:space="preserve"> przyłączy (wymagana zgodność materiałów w: opisach</w:t>
      </w:r>
      <w:r w:rsidR="002272B1" w:rsidRPr="00802AC7">
        <w:rPr>
          <w:rFonts w:ascii="Verdana" w:hAnsi="Verdana" w:cstheme="minorHAnsi"/>
          <w:sz w:val="18"/>
          <w:szCs w:val="18"/>
        </w:rPr>
        <w:t xml:space="preserve">, </w:t>
      </w:r>
      <w:r w:rsidRPr="00802AC7">
        <w:rPr>
          <w:rFonts w:ascii="Verdana" w:hAnsi="Verdana" w:cstheme="minorHAnsi"/>
          <w:sz w:val="18"/>
          <w:szCs w:val="18"/>
        </w:rPr>
        <w:t>trasach, tabelach</w:t>
      </w:r>
      <w:r w:rsidR="002272B1" w:rsidRPr="00802AC7">
        <w:rPr>
          <w:rFonts w:ascii="Verdana" w:hAnsi="Verdana" w:cstheme="minorHAnsi"/>
          <w:sz w:val="18"/>
          <w:szCs w:val="18"/>
        </w:rPr>
        <w:t xml:space="preserve"> i </w:t>
      </w:r>
      <w:r w:rsidRPr="00802AC7">
        <w:rPr>
          <w:rFonts w:ascii="Verdana" w:hAnsi="Verdana" w:cstheme="minorHAnsi"/>
          <w:sz w:val="18"/>
          <w:szCs w:val="18"/>
        </w:rPr>
        <w:t>przedmiarach).</w:t>
      </w:r>
    </w:p>
    <w:p w14:paraId="4B1C1FC0"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Inwentaryzacja urządzeń istniejących (w zakresie urządzeń podlegających przebudowie)</w:t>
      </w:r>
    </w:p>
    <w:p w14:paraId="10FAF10E" w14:textId="77777777" w:rsidR="004F3DE7" w:rsidRPr="00802AC7" w:rsidRDefault="004F3DE7" w:rsidP="004F3DE7">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Tabele demontażowe (linii SN, stacji, linii </w:t>
      </w:r>
      <w:proofErr w:type="spellStart"/>
      <w:r w:rsidR="00764862" w:rsidRPr="00802AC7">
        <w:rPr>
          <w:rFonts w:ascii="Verdana" w:hAnsi="Verdana" w:cstheme="minorHAnsi"/>
          <w:sz w:val="18"/>
          <w:szCs w:val="18"/>
        </w:rPr>
        <w:t>nn</w:t>
      </w:r>
      <w:proofErr w:type="spellEnd"/>
      <w:r w:rsidRPr="00802AC7">
        <w:rPr>
          <w:rFonts w:ascii="Verdana" w:hAnsi="Verdana" w:cstheme="minorHAnsi"/>
          <w:sz w:val="18"/>
          <w:szCs w:val="18"/>
        </w:rPr>
        <w:t>, przyłączy)</w:t>
      </w:r>
    </w:p>
    <w:p w14:paraId="05FE5392" w14:textId="77777777" w:rsidR="00216008"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Zestawienie materiałów z demontażu</w:t>
      </w:r>
      <w:r w:rsidR="00175C02" w:rsidRPr="00802AC7">
        <w:rPr>
          <w:rFonts w:ascii="Verdana" w:hAnsi="Verdana" w:cstheme="minorHAnsi"/>
          <w:sz w:val="18"/>
          <w:szCs w:val="18"/>
        </w:rPr>
        <w:t>.</w:t>
      </w:r>
    </w:p>
    <w:p w14:paraId="08D8C556" w14:textId="77777777" w:rsidR="004F3DE7" w:rsidRPr="00802AC7" w:rsidRDefault="004F3DE7" w:rsidP="00216008">
      <w:pPr>
        <w:numPr>
          <w:ilvl w:val="0"/>
          <w:numId w:val="15"/>
        </w:numPr>
        <w:ind w:hanging="340"/>
        <w:rPr>
          <w:rFonts w:ascii="Verdana" w:hAnsi="Verdana" w:cstheme="minorHAnsi"/>
          <w:sz w:val="18"/>
          <w:szCs w:val="18"/>
        </w:rPr>
      </w:pPr>
      <w:r w:rsidRPr="00802AC7">
        <w:rPr>
          <w:rFonts w:ascii="Verdana" w:hAnsi="Verdana" w:cstheme="minorHAnsi"/>
          <w:sz w:val="18"/>
          <w:szCs w:val="18"/>
        </w:rPr>
        <w:t xml:space="preserve">Przedmiar robót zgodny z zakresem robót, założeniami wyjściowymi </w:t>
      </w:r>
      <w:r w:rsidR="00216008" w:rsidRPr="00802AC7">
        <w:rPr>
          <w:rFonts w:ascii="Verdana" w:hAnsi="Verdana" w:cstheme="minorHAnsi"/>
          <w:sz w:val="18"/>
          <w:szCs w:val="18"/>
        </w:rPr>
        <w:t xml:space="preserve">oraz </w:t>
      </w:r>
      <w:r w:rsidRPr="00802AC7">
        <w:rPr>
          <w:rFonts w:ascii="Verdana" w:hAnsi="Verdana" w:cstheme="minorHAnsi"/>
          <w:sz w:val="18"/>
          <w:szCs w:val="18"/>
        </w:rPr>
        <w:t>wytycznymi PGE Dystrybucja S.A. Oddział</w:t>
      </w:r>
      <w:r w:rsidR="001743EA" w:rsidRPr="00802AC7">
        <w:rPr>
          <w:rFonts w:ascii="Verdana" w:hAnsi="Verdana" w:cstheme="minorHAnsi"/>
          <w:sz w:val="18"/>
          <w:szCs w:val="18"/>
        </w:rPr>
        <w:t xml:space="preserve"> Łódź</w:t>
      </w:r>
      <w:r w:rsidR="00216008" w:rsidRPr="00802AC7">
        <w:rPr>
          <w:rFonts w:ascii="Verdana" w:hAnsi="Verdana" w:cstheme="minorHAnsi"/>
          <w:sz w:val="18"/>
          <w:szCs w:val="18"/>
        </w:rPr>
        <w:t xml:space="preserve"> oraz </w:t>
      </w:r>
      <w:r w:rsidRPr="00802AC7">
        <w:rPr>
          <w:rFonts w:ascii="Verdana" w:hAnsi="Verdana" w:cstheme="minorHAnsi"/>
          <w:sz w:val="18"/>
          <w:szCs w:val="18"/>
        </w:rPr>
        <w:t>kosztorys inwestorski</w:t>
      </w:r>
      <w:r w:rsidR="00216008" w:rsidRPr="00802AC7">
        <w:rPr>
          <w:rFonts w:ascii="Verdana" w:hAnsi="Verdana" w:cstheme="minorHAnsi"/>
          <w:sz w:val="18"/>
          <w:szCs w:val="18"/>
        </w:rPr>
        <w:t xml:space="preserve">. W przypadku </w:t>
      </w:r>
      <w:r w:rsidR="009100C9" w:rsidRPr="00802AC7">
        <w:rPr>
          <w:rFonts w:ascii="Verdana" w:hAnsi="Verdana" w:cstheme="minorHAnsi"/>
          <w:sz w:val="18"/>
          <w:szCs w:val="18"/>
        </w:rPr>
        <w:t>wykonania</w:t>
      </w:r>
      <w:r w:rsidR="00216008" w:rsidRPr="00802AC7">
        <w:rPr>
          <w:rFonts w:ascii="Verdana" w:hAnsi="Verdana" w:cstheme="minorHAnsi"/>
          <w:sz w:val="18"/>
          <w:szCs w:val="18"/>
        </w:rPr>
        <w:t xml:space="preserve"> zmian należy przekazać kosztorys zamie</w:t>
      </w:r>
      <w:r w:rsidR="00764862" w:rsidRPr="00802AC7">
        <w:rPr>
          <w:rFonts w:ascii="Verdana" w:hAnsi="Verdana" w:cstheme="minorHAnsi"/>
          <w:sz w:val="18"/>
          <w:szCs w:val="18"/>
        </w:rPr>
        <w:t>nn</w:t>
      </w:r>
      <w:r w:rsidR="00216008" w:rsidRPr="00802AC7">
        <w:rPr>
          <w:rFonts w:ascii="Verdana" w:hAnsi="Verdana" w:cstheme="minorHAnsi"/>
          <w:sz w:val="18"/>
          <w:szCs w:val="18"/>
        </w:rPr>
        <w:t>y zmniejszający wartość wynagrodzenia.</w:t>
      </w:r>
    </w:p>
    <w:p w14:paraId="7F1717AE" w14:textId="77777777" w:rsidR="004F3DE7" w:rsidRPr="00802AC7" w:rsidRDefault="004F3DE7" w:rsidP="004F3DE7">
      <w:pPr>
        <w:spacing w:after="200" w:line="276" w:lineRule="auto"/>
        <w:jc w:val="left"/>
        <w:rPr>
          <w:rFonts w:ascii="Verdana" w:hAnsi="Verdana" w:cstheme="minorHAnsi"/>
          <w:b/>
          <w:bCs/>
          <w:iCs/>
          <w:sz w:val="18"/>
          <w:szCs w:val="18"/>
        </w:rPr>
      </w:pPr>
      <w:r w:rsidRPr="00802AC7">
        <w:rPr>
          <w:rFonts w:ascii="Verdana" w:hAnsi="Verdana" w:cstheme="minorHAnsi"/>
          <w:b/>
          <w:bCs/>
          <w:iCs/>
          <w:sz w:val="18"/>
          <w:szCs w:val="18"/>
        </w:rPr>
        <w:br w:type="page"/>
      </w:r>
    </w:p>
    <w:p w14:paraId="33F46B31" w14:textId="77777777" w:rsidR="004F3DE7" w:rsidRPr="00802AC7" w:rsidRDefault="004F3DE7" w:rsidP="004F3DE7">
      <w:pPr>
        <w:rPr>
          <w:rFonts w:ascii="Verdana" w:hAnsi="Verdana" w:cstheme="minorHAnsi"/>
          <w:b/>
          <w:bCs/>
          <w:iCs/>
          <w:sz w:val="18"/>
          <w:szCs w:val="18"/>
        </w:rPr>
      </w:pPr>
    </w:p>
    <w:p w14:paraId="42C10FBE" w14:textId="77777777" w:rsidR="004F3DE7" w:rsidRPr="00802AC7" w:rsidRDefault="004F3DE7" w:rsidP="004F3DE7">
      <w:pPr>
        <w:rPr>
          <w:rFonts w:ascii="Verdana" w:hAnsi="Verdana" w:cstheme="minorHAnsi"/>
          <w:b/>
          <w:bCs/>
          <w:iCs/>
          <w:sz w:val="18"/>
          <w:szCs w:val="18"/>
        </w:rPr>
      </w:pPr>
      <w:r w:rsidRPr="00802AC7">
        <w:rPr>
          <w:rFonts w:ascii="Verdana" w:hAnsi="Verdana" w:cstheme="minorHAnsi"/>
          <w:b/>
          <w:bCs/>
          <w:iCs/>
          <w:sz w:val="18"/>
          <w:szCs w:val="18"/>
        </w:rPr>
        <w:t>Załącznik nr 1.1.</w:t>
      </w:r>
      <w:r w:rsidR="00175C02" w:rsidRPr="00802AC7">
        <w:rPr>
          <w:rFonts w:ascii="Verdana" w:hAnsi="Verdana" w:cstheme="minorHAnsi"/>
          <w:b/>
          <w:bCs/>
          <w:iCs/>
          <w:sz w:val="18"/>
          <w:szCs w:val="18"/>
        </w:rPr>
        <w:t>b</w:t>
      </w:r>
      <w:r w:rsidRPr="00802AC7">
        <w:rPr>
          <w:rFonts w:ascii="Verdana" w:hAnsi="Verdana" w:cstheme="minorHAnsi"/>
          <w:b/>
          <w:bCs/>
          <w:iCs/>
          <w:sz w:val="18"/>
          <w:szCs w:val="18"/>
        </w:rPr>
        <w:t xml:space="preserve"> do SWZ - Zawartość projektu wykonawczego i zgód właścicieli nieruchomości</w:t>
      </w:r>
    </w:p>
    <w:p w14:paraId="0385B6CE" w14:textId="77777777" w:rsidR="004F3DE7" w:rsidRPr="00802AC7" w:rsidRDefault="004F3DE7" w:rsidP="004F3DE7">
      <w:pPr>
        <w:rPr>
          <w:rFonts w:ascii="Verdana" w:hAnsi="Verdana" w:cstheme="minorHAnsi"/>
          <w:b/>
          <w:sz w:val="18"/>
          <w:szCs w:val="18"/>
          <w:u w:val="single"/>
        </w:rPr>
      </w:pPr>
    </w:p>
    <w:p w14:paraId="3BC2BAF4" w14:textId="77777777" w:rsidR="004F3DE7" w:rsidRPr="00802AC7" w:rsidRDefault="004F3DE7" w:rsidP="004F3DE7">
      <w:pPr>
        <w:rPr>
          <w:rFonts w:ascii="Verdana" w:hAnsi="Verdana" w:cstheme="minorHAnsi"/>
          <w:b/>
          <w:sz w:val="18"/>
          <w:szCs w:val="18"/>
          <w:u w:val="single"/>
        </w:rPr>
      </w:pPr>
    </w:p>
    <w:p w14:paraId="388AEC5F" w14:textId="77777777" w:rsidR="004F3DE7" w:rsidRPr="00802AC7" w:rsidRDefault="004F3DE7" w:rsidP="004F3DE7">
      <w:pPr>
        <w:jc w:val="center"/>
        <w:rPr>
          <w:rFonts w:ascii="Verdana" w:hAnsi="Verdana" w:cstheme="minorHAnsi"/>
          <w:b/>
          <w:sz w:val="18"/>
          <w:szCs w:val="18"/>
          <w:u w:val="single"/>
        </w:rPr>
      </w:pPr>
      <w:r w:rsidRPr="00802AC7">
        <w:rPr>
          <w:rFonts w:ascii="Verdana" w:hAnsi="Verdana" w:cstheme="minorHAnsi"/>
          <w:b/>
          <w:sz w:val="18"/>
          <w:szCs w:val="18"/>
          <w:u w:val="single"/>
        </w:rPr>
        <w:t xml:space="preserve">Zgody właścicieli nieruchomości – TOM </w:t>
      </w:r>
      <w:r w:rsidR="00175C02" w:rsidRPr="00802AC7">
        <w:rPr>
          <w:rFonts w:ascii="Verdana" w:hAnsi="Verdana" w:cstheme="minorHAnsi"/>
          <w:b/>
          <w:sz w:val="18"/>
          <w:szCs w:val="18"/>
          <w:u w:val="single"/>
        </w:rPr>
        <w:t>2</w:t>
      </w:r>
    </w:p>
    <w:p w14:paraId="449AC829" w14:textId="77777777" w:rsidR="004F3DE7" w:rsidRPr="00802AC7" w:rsidRDefault="004F3DE7" w:rsidP="004F3DE7">
      <w:pPr>
        <w:rPr>
          <w:rFonts w:ascii="Verdana" w:hAnsi="Verdana" w:cstheme="minorHAnsi"/>
          <w:b/>
          <w:sz w:val="18"/>
          <w:szCs w:val="18"/>
          <w:u w:val="single"/>
        </w:rPr>
      </w:pPr>
    </w:p>
    <w:p w14:paraId="00FDA9F6"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Potwierdzenie projektanta, że umowy podpisane przez właścicieli działek ujętych w projekcie są bez uwag lub występują umowy z uwagami (akceptowanymi przez Inwestora) wyszczególnione imie</w:t>
      </w:r>
      <w:r w:rsidR="00764862" w:rsidRPr="00802AC7">
        <w:rPr>
          <w:rFonts w:ascii="Verdana" w:hAnsi="Verdana" w:cstheme="minorHAnsi"/>
          <w:sz w:val="18"/>
          <w:szCs w:val="18"/>
        </w:rPr>
        <w:t>nn</w:t>
      </w:r>
      <w:r w:rsidRPr="00802AC7">
        <w:rPr>
          <w:rFonts w:ascii="Verdana" w:hAnsi="Verdana" w:cstheme="minorHAnsi"/>
          <w:sz w:val="18"/>
          <w:szCs w:val="18"/>
        </w:rPr>
        <w:t>ie.</w:t>
      </w:r>
    </w:p>
    <w:p w14:paraId="1E6DE669"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(oryginał)</w:t>
      </w:r>
    </w:p>
    <w:p w14:paraId="792D0BC8"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Skrócony wypis ze skorowidza działek zaktualizowany przez projektanta z uwzględnieniem domniemanych spadkobierców zmarłych właścicieli</w:t>
      </w:r>
    </w:p>
    <w:p w14:paraId="5029E17E" w14:textId="77777777" w:rsidR="004F3DE7" w:rsidRPr="00802AC7" w:rsidRDefault="004F3DE7" w:rsidP="004F3DE7">
      <w:pPr>
        <w:numPr>
          <w:ilvl w:val="0"/>
          <w:numId w:val="16"/>
        </w:numPr>
        <w:tabs>
          <w:tab w:val="clear" w:pos="397"/>
          <w:tab w:val="num" w:pos="142"/>
        </w:tabs>
        <w:ind w:left="142" w:hanging="142"/>
        <w:rPr>
          <w:rFonts w:ascii="Verdana" w:hAnsi="Verdana" w:cstheme="minorHAnsi"/>
          <w:sz w:val="18"/>
          <w:szCs w:val="18"/>
        </w:rPr>
      </w:pPr>
      <w:r w:rsidRPr="00802AC7">
        <w:rPr>
          <w:rFonts w:ascii="Verdana" w:hAnsi="Verdana" w:cstheme="minorHAnsi"/>
          <w:sz w:val="18"/>
          <w:szCs w:val="18"/>
        </w:rPr>
        <w:t xml:space="preserve">Oryginały umów z właścicielami gruntu o udostępnienie nieruchomości w celu budowy urządzeń energetycznych, porozumienia w sprawie ustanowienia służebności </w:t>
      </w:r>
      <w:proofErr w:type="spellStart"/>
      <w:r w:rsidRPr="00802AC7">
        <w:rPr>
          <w:rFonts w:ascii="Verdana" w:hAnsi="Verdana" w:cstheme="minorHAnsi"/>
          <w:sz w:val="18"/>
          <w:szCs w:val="18"/>
        </w:rPr>
        <w:t>przesyłu</w:t>
      </w:r>
      <w:proofErr w:type="spellEnd"/>
    </w:p>
    <w:p w14:paraId="71BC7B4F" w14:textId="77777777" w:rsidR="004F3DE7" w:rsidRPr="00802AC7" w:rsidRDefault="004F3DE7" w:rsidP="004F3DE7">
      <w:pPr>
        <w:rPr>
          <w:rFonts w:ascii="Verdana" w:hAnsi="Verdana" w:cstheme="minorHAnsi"/>
          <w:sz w:val="18"/>
          <w:szCs w:val="18"/>
        </w:rPr>
      </w:pPr>
    </w:p>
    <w:p w14:paraId="66D36C0D" w14:textId="77777777" w:rsidR="004F3DE7" w:rsidRPr="00802AC7" w:rsidRDefault="004F3DE7" w:rsidP="004F3DE7">
      <w:pPr>
        <w:rPr>
          <w:rFonts w:ascii="Verdana" w:hAnsi="Verdana" w:cstheme="minorHAnsi"/>
          <w:sz w:val="18"/>
          <w:szCs w:val="18"/>
        </w:rPr>
      </w:pPr>
      <w:r w:rsidRPr="00802AC7">
        <w:rPr>
          <w:rFonts w:ascii="Verdana" w:hAnsi="Verdana" w:cstheme="minorHAnsi"/>
          <w:b/>
          <w:sz w:val="18"/>
          <w:szCs w:val="18"/>
        </w:rPr>
        <w:t xml:space="preserve">UWAGA: </w:t>
      </w:r>
    </w:p>
    <w:p w14:paraId="57E50D5B" w14:textId="77777777" w:rsidR="004F3DE7" w:rsidRPr="00802AC7" w:rsidRDefault="004F3DE7" w:rsidP="004F3DE7">
      <w:pPr>
        <w:rPr>
          <w:rFonts w:ascii="Verdana" w:hAnsi="Verdana" w:cstheme="minorHAnsi"/>
          <w:b/>
          <w:sz w:val="18"/>
          <w:szCs w:val="18"/>
        </w:rPr>
      </w:pPr>
      <w:r w:rsidRPr="00802AC7">
        <w:rPr>
          <w:rFonts w:ascii="Verdana" w:hAnsi="Verdana" w:cstheme="minorHAnsi"/>
          <w:b/>
          <w:sz w:val="18"/>
          <w:szCs w:val="18"/>
        </w:rPr>
        <w:t>Wszelkie decyzje, zgody i uzgodnienia wi</w:t>
      </w:r>
      <w:r w:rsidR="00764862" w:rsidRPr="00802AC7">
        <w:rPr>
          <w:rFonts w:ascii="Verdana" w:hAnsi="Verdana" w:cstheme="minorHAnsi"/>
          <w:b/>
          <w:sz w:val="18"/>
          <w:szCs w:val="18"/>
        </w:rPr>
        <w:t>nn</w:t>
      </w:r>
      <w:r w:rsidRPr="00802AC7">
        <w:rPr>
          <w:rFonts w:ascii="Verdana" w:hAnsi="Verdana" w:cstheme="minorHAnsi"/>
          <w:b/>
          <w:sz w:val="18"/>
          <w:szCs w:val="18"/>
        </w:rPr>
        <w:t xml:space="preserve">y być uzyskiwane w imieniu i na rzecz PGE Dystrybucja S.A. </w:t>
      </w:r>
    </w:p>
    <w:p w14:paraId="093E45B6"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Klauzula – zatwierdzenie do realizacji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w:t>
      </w:r>
    </w:p>
    <w:p w14:paraId="35050EF1" w14:textId="77777777" w:rsidR="004F3DE7" w:rsidRPr="00802AC7" w:rsidRDefault="004F3DE7" w:rsidP="004F3DE7">
      <w:pPr>
        <w:rPr>
          <w:rFonts w:ascii="Verdana" w:hAnsi="Verdana" w:cstheme="minorHAnsi"/>
          <w:sz w:val="18"/>
          <w:szCs w:val="18"/>
        </w:rPr>
      </w:pPr>
      <w:r w:rsidRPr="00802AC7">
        <w:rPr>
          <w:rFonts w:ascii="Verdana" w:hAnsi="Verdana" w:cstheme="minorHAnsi"/>
          <w:sz w:val="18"/>
          <w:szCs w:val="18"/>
        </w:rPr>
        <w:t xml:space="preserve">Notarialny akt nabycia działki pod stację wnętrzową, + geodezyjna mapa podziału działki (dotyczy PGE Dystrybucja S.A. Oddział </w:t>
      </w:r>
      <w:r w:rsidR="00E321A5" w:rsidRPr="00802AC7">
        <w:rPr>
          <w:rFonts w:ascii="Verdana" w:hAnsi="Verdana" w:cstheme="minorHAnsi"/>
          <w:sz w:val="18"/>
          <w:szCs w:val="18"/>
        </w:rPr>
        <w:t>Łódź</w:t>
      </w:r>
      <w:r w:rsidRPr="00802AC7">
        <w:rPr>
          <w:rFonts w:ascii="Verdana" w:hAnsi="Verdana" w:cstheme="minorHAnsi"/>
          <w:sz w:val="18"/>
          <w:szCs w:val="18"/>
        </w:rPr>
        <w:t>) – dołączane do dokumentacji po nabyciu działki.</w:t>
      </w:r>
    </w:p>
    <w:p w14:paraId="1E1AF364" w14:textId="77777777" w:rsidR="004F3DE7" w:rsidRPr="00802AC7" w:rsidRDefault="004F3DE7" w:rsidP="004F3DE7">
      <w:pPr>
        <w:rPr>
          <w:rFonts w:ascii="Verdana" w:hAnsi="Verdana" w:cstheme="minorHAnsi"/>
          <w:sz w:val="18"/>
          <w:szCs w:val="18"/>
        </w:rPr>
      </w:pPr>
    </w:p>
    <w:p w14:paraId="0AF813E1" w14:textId="77777777" w:rsidR="004F3DE7" w:rsidRPr="00802AC7" w:rsidRDefault="004F3DE7" w:rsidP="004F3DE7">
      <w:pPr>
        <w:rPr>
          <w:rFonts w:ascii="Verdana" w:hAnsi="Verdana" w:cstheme="minorHAnsi"/>
          <w:sz w:val="18"/>
          <w:szCs w:val="18"/>
        </w:rPr>
      </w:pPr>
    </w:p>
    <w:p w14:paraId="6A1F5C54" w14:textId="77777777" w:rsidR="004F3DE7" w:rsidRPr="00802AC7" w:rsidRDefault="004F3DE7" w:rsidP="004F3DE7">
      <w:pPr>
        <w:rPr>
          <w:rFonts w:ascii="Verdana" w:hAnsi="Verdana" w:cstheme="minorHAnsi"/>
          <w:sz w:val="18"/>
          <w:szCs w:val="18"/>
        </w:rPr>
      </w:pPr>
    </w:p>
    <w:p w14:paraId="5025E831" w14:textId="77777777" w:rsidR="004F3DE7" w:rsidRPr="00802AC7" w:rsidRDefault="004F3DE7" w:rsidP="004F3DE7">
      <w:pPr>
        <w:rPr>
          <w:rFonts w:ascii="Verdana" w:hAnsi="Verdana" w:cstheme="minorHAnsi"/>
          <w:sz w:val="18"/>
          <w:szCs w:val="18"/>
        </w:rPr>
      </w:pPr>
    </w:p>
    <w:p w14:paraId="59498C4C" w14:textId="77777777" w:rsidR="004F3DE7" w:rsidRPr="00802AC7" w:rsidRDefault="004F3DE7" w:rsidP="004F3DE7">
      <w:pPr>
        <w:rPr>
          <w:rFonts w:ascii="Verdana" w:hAnsi="Verdana" w:cstheme="minorHAnsi"/>
          <w:sz w:val="18"/>
          <w:szCs w:val="18"/>
        </w:rPr>
      </w:pPr>
    </w:p>
    <w:p w14:paraId="75981A0B" w14:textId="77777777" w:rsidR="004F3DE7" w:rsidRPr="00802AC7" w:rsidRDefault="004F3DE7" w:rsidP="004F3DE7">
      <w:pPr>
        <w:rPr>
          <w:rFonts w:ascii="Verdana" w:hAnsi="Verdana" w:cstheme="minorHAnsi"/>
          <w:sz w:val="18"/>
          <w:szCs w:val="18"/>
        </w:rPr>
      </w:pPr>
    </w:p>
    <w:p w14:paraId="672C216A" w14:textId="77777777" w:rsidR="004F3DE7" w:rsidRPr="00802AC7" w:rsidRDefault="004F3DE7" w:rsidP="004F3DE7">
      <w:pPr>
        <w:rPr>
          <w:rFonts w:ascii="Verdana" w:hAnsi="Verdana" w:cstheme="minorHAnsi"/>
          <w:sz w:val="18"/>
          <w:szCs w:val="18"/>
        </w:rPr>
      </w:pPr>
    </w:p>
    <w:p w14:paraId="230ABE72" w14:textId="77777777" w:rsidR="004F3DE7" w:rsidRPr="00802AC7" w:rsidRDefault="004F3DE7" w:rsidP="004F3DE7">
      <w:pPr>
        <w:rPr>
          <w:rFonts w:ascii="Verdana" w:hAnsi="Verdana" w:cstheme="minorHAnsi"/>
          <w:sz w:val="18"/>
          <w:szCs w:val="18"/>
        </w:rPr>
      </w:pPr>
    </w:p>
    <w:p w14:paraId="6E38D435" w14:textId="77777777" w:rsidR="004F3DE7" w:rsidRPr="00802AC7" w:rsidRDefault="004F3DE7" w:rsidP="004F3DE7">
      <w:pPr>
        <w:rPr>
          <w:rFonts w:ascii="Verdana" w:hAnsi="Verdana" w:cstheme="minorHAnsi"/>
          <w:sz w:val="18"/>
          <w:szCs w:val="18"/>
        </w:rPr>
      </w:pPr>
    </w:p>
    <w:p w14:paraId="1531E952" w14:textId="77777777" w:rsidR="004F3DE7" w:rsidRPr="00802AC7" w:rsidRDefault="004F3DE7" w:rsidP="004F3DE7">
      <w:pPr>
        <w:rPr>
          <w:rFonts w:ascii="Verdana" w:hAnsi="Verdana" w:cstheme="minorHAnsi"/>
          <w:sz w:val="18"/>
          <w:szCs w:val="18"/>
        </w:rPr>
      </w:pPr>
    </w:p>
    <w:p w14:paraId="36D0B034" w14:textId="77777777" w:rsidR="004F3DE7" w:rsidRPr="00802AC7" w:rsidRDefault="004F3DE7" w:rsidP="004F3DE7">
      <w:pPr>
        <w:rPr>
          <w:rFonts w:ascii="Verdana" w:hAnsi="Verdana" w:cstheme="minorHAnsi"/>
          <w:sz w:val="18"/>
          <w:szCs w:val="18"/>
        </w:rPr>
      </w:pPr>
    </w:p>
    <w:p w14:paraId="7F048451" w14:textId="77777777" w:rsidR="004F3DE7" w:rsidRPr="00802AC7" w:rsidRDefault="004F3DE7" w:rsidP="004F3DE7">
      <w:pPr>
        <w:rPr>
          <w:rFonts w:ascii="Verdana" w:hAnsi="Verdana" w:cstheme="minorHAnsi"/>
          <w:sz w:val="18"/>
          <w:szCs w:val="18"/>
        </w:rPr>
      </w:pPr>
    </w:p>
    <w:p w14:paraId="6B5517ED" w14:textId="77777777" w:rsidR="004F3DE7" w:rsidRPr="00802AC7" w:rsidRDefault="004F3DE7" w:rsidP="004F3DE7">
      <w:pPr>
        <w:rPr>
          <w:rFonts w:ascii="Verdana" w:hAnsi="Verdana" w:cstheme="minorHAnsi"/>
          <w:sz w:val="18"/>
          <w:szCs w:val="18"/>
        </w:rPr>
      </w:pPr>
    </w:p>
    <w:p w14:paraId="3A83CCB8" w14:textId="77777777" w:rsidR="004F3DE7" w:rsidRPr="00802AC7" w:rsidRDefault="004F3DE7" w:rsidP="004F3DE7">
      <w:pPr>
        <w:rPr>
          <w:rFonts w:ascii="Verdana" w:hAnsi="Verdana" w:cstheme="minorHAnsi"/>
          <w:sz w:val="18"/>
          <w:szCs w:val="18"/>
        </w:rPr>
      </w:pPr>
    </w:p>
    <w:p w14:paraId="6D517ECA" w14:textId="77777777" w:rsidR="004F3DE7" w:rsidRPr="00802AC7" w:rsidRDefault="004F3DE7" w:rsidP="004F3DE7">
      <w:pPr>
        <w:spacing w:after="200" w:line="276" w:lineRule="auto"/>
        <w:jc w:val="left"/>
        <w:rPr>
          <w:rFonts w:ascii="Verdana" w:hAnsi="Verdana" w:cstheme="minorHAnsi"/>
          <w:sz w:val="18"/>
          <w:szCs w:val="18"/>
        </w:rPr>
      </w:pPr>
      <w:r w:rsidRPr="00802AC7">
        <w:rPr>
          <w:rFonts w:ascii="Verdana" w:hAnsi="Verdana" w:cstheme="minorHAnsi"/>
          <w:sz w:val="18"/>
          <w:szCs w:val="18"/>
        </w:rPr>
        <w:br w:type="page"/>
      </w:r>
    </w:p>
    <w:p w14:paraId="6A7A0451" w14:textId="77777777" w:rsidR="004F3DE7" w:rsidRPr="00802AC7" w:rsidRDefault="004F3DE7" w:rsidP="004F3DE7">
      <w:pPr>
        <w:spacing w:line="240" w:lineRule="auto"/>
        <w:jc w:val="left"/>
        <w:rPr>
          <w:rFonts w:ascii="Verdana" w:hAnsi="Verdana" w:cstheme="minorHAnsi"/>
          <w:b/>
          <w:bCs/>
          <w:iCs/>
          <w:sz w:val="18"/>
          <w:szCs w:val="18"/>
        </w:rPr>
      </w:pPr>
    </w:p>
    <w:p w14:paraId="660477DB" w14:textId="77777777" w:rsidR="004F3DE7" w:rsidRPr="00802AC7" w:rsidRDefault="004F3DE7" w:rsidP="004F3DE7">
      <w:pPr>
        <w:spacing w:line="240" w:lineRule="auto"/>
        <w:jc w:val="left"/>
        <w:rPr>
          <w:rFonts w:ascii="Verdana" w:hAnsi="Verdana" w:cstheme="minorHAnsi"/>
          <w:b/>
          <w:bCs/>
          <w:iCs/>
          <w:sz w:val="18"/>
          <w:szCs w:val="18"/>
        </w:rPr>
      </w:pPr>
    </w:p>
    <w:p w14:paraId="547703FE" w14:textId="77777777" w:rsidR="004F3DE7" w:rsidRPr="00802AC7" w:rsidRDefault="004F3DE7" w:rsidP="004F3DE7">
      <w:pPr>
        <w:spacing w:line="240" w:lineRule="auto"/>
        <w:jc w:val="left"/>
        <w:rPr>
          <w:rFonts w:ascii="Verdana" w:hAnsi="Verdana" w:cstheme="minorHAnsi"/>
          <w:b/>
          <w:bCs/>
          <w:iCs/>
          <w:sz w:val="18"/>
          <w:szCs w:val="18"/>
        </w:rPr>
      </w:pPr>
      <w:r w:rsidRPr="00802AC7">
        <w:rPr>
          <w:rFonts w:ascii="Verdana" w:hAnsi="Verdana" w:cstheme="minorHAnsi"/>
          <w:b/>
          <w:bCs/>
          <w:iCs/>
          <w:sz w:val="18"/>
          <w:szCs w:val="18"/>
        </w:rPr>
        <w:t>Załącznik nr 1.2 do SWZ - Wytyczne do kosztorysowania</w:t>
      </w:r>
    </w:p>
    <w:p w14:paraId="74E115A4" w14:textId="77777777" w:rsidR="004F3DE7" w:rsidRPr="00802AC7" w:rsidRDefault="004F3DE7" w:rsidP="004F3DE7">
      <w:pPr>
        <w:spacing w:line="240" w:lineRule="auto"/>
        <w:jc w:val="left"/>
        <w:rPr>
          <w:rFonts w:ascii="Verdana" w:hAnsi="Verdana" w:cstheme="minorHAnsi"/>
          <w:b/>
          <w:bCs/>
          <w:iCs/>
          <w:sz w:val="18"/>
          <w:szCs w:val="18"/>
        </w:rPr>
      </w:pPr>
    </w:p>
    <w:p w14:paraId="7A0823C5" w14:textId="77777777" w:rsidR="004F3DE7" w:rsidRPr="00802AC7" w:rsidRDefault="004F3DE7" w:rsidP="004F3DE7">
      <w:pPr>
        <w:spacing w:line="240" w:lineRule="auto"/>
        <w:jc w:val="left"/>
        <w:rPr>
          <w:rFonts w:ascii="Verdana" w:hAnsi="Verdana" w:cstheme="minorHAnsi"/>
          <w:b/>
          <w:bCs/>
          <w:iCs/>
          <w:sz w:val="18"/>
          <w:szCs w:val="18"/>
        </w:rPr>
      </w:pPr>
    </w:p>
    <w:p w14:paraId="25512BB0" w14:textId="77777777" w:rsidR="004F3DE7" w:rsidRPr="00802AC7" w:rsidRDefault="004F3DE7" w:rsidP="004F3DE7">
      <w:pPr>
        <w:spacing w:line="240" w:lineRule="auto"/>
        <w:rPr>
          <w:rFonts w:ascii="Verdana" w:hAnsi="Verdana" w:cstheme="minorHAnsi"/>
          <w:b/>
          <w:sz w:val="18"/>
          <w:szCs w:val="18"/>
          <w:u w:val="single"/>
        </w:rPr>
      </w:pPr>
    </w:p>
    <w:p w14:paraId="3605C0CD" w14:textId="77777777" w:rsidR="004F3DE7" w:rsidRPr="00802AC7" w:rsidRDefault="004F3DE7" w:rsidP="004F3DE7">
      <w:pPr>
        <w:spacing w:line="240" w:lineRule="auto"/>
        <w:jc w:val="center"/>
        <w:rPr>
          <w:rFonts w:ascii="Verdana" w:hAnsi="Verdana" w:cstheme="minorHAnsi"/>
          <w:b/>
          <w:sz w:val="18"/>
          <w:szCs w:val="18"/>
          <w:u w:val="single"/>
        </w:rPr>
      </w:pPr>
      <w:r w:rsidRPr="00802AC7">
        <w:rPr>
          <w:rFonts w:ascii="Verdana" w:hAnsi="Verdana" w:cstheme="minorHAnsi"/>
          <w:b/>
          <w:sz w:val="18"/>
          <w:szCs w:val="18"/>
          <w:u w:val="single"/>
        </w:rPr>
        <w:t>Wytyczne PGE Dystrybucja S.A. do sporządzania kosztorysów inwestorskich i przedmiarów robót</w:t>
      </w:r>
    </w:p>
    <w:p w14:paraId="15C2455A" w14:textId="77777777" w:rsidR="004F3DE7" w:rsidRPr="00802AC7" w:rsidRDefault="004F3DE7" w:rsidP="004F3DE7">
      <w:pPr>
        <w:spacing w:line="240" w:lineRule="auto"/>
        <w:jc w:val="center"/>
        <w:rPr>
          <w:rFonts w:ascii="Verdana" w:hAnsi="Verdana" w:cstheme="minorHAnsi"/>
          <w:b/>
          <w:sz w:val="18"/>
          <w:szCs w:val="18"/>
          <w:u w:val="single"/>
        </w:rPr>
      </w:pPr>
    </w:p>
    <w:p w14:paraId="58EB4F1B" w14:textId="77777777" w:rsidR="004F3DE7" w:rsidRPr="00802AC7" w:rsidRDefault="004F3DE7" w:rsidP="004F3DE7">
      <w:pPr>
        <w:spacing w:line="240" w:lineRule="auto"/>
        <w:rPr>
          <w:rFonts w:ascii="Verdana" w:hAnsi="Verdana" w:cstheme="minorHAnsi"/>
          <w:b/>
          <w:sz w:val="18"/>
          <w:szCs w:val="18"/>
          <w:u w:val="single"/>
        </w:rPr>
      </w:pPr>
    </w:p>
    <w:p w14:paraId="5646AE9A"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 xml:space="preserve">Do sporządzania kosztorysu inwestorskiego na roboty elektroenergetyczne zlecane przez PGE Dystrybucja S.A. przyjmuje się ustalenia zawarte w Rozporządzeniu Ministra Infrastruktury z dnia 18 maja 2004 r. </w:t>
      </w:r>
      <w:r w:rsidRPr="00802AC7">
        <w:rPr>
          <w:rFonts w:ascii="Verdana" w:hAnsi="Verdana" w:cstheme="minorHAnsi"/>
          <w:bCs/>
          <w:sz w:val="18"/>
          <w:szCs w:val="18"/>
        </w:rPr>
        <w:t>w sprawie określenia metod i podstaw sporządzania kosztorysu inwestorskiego, obliczania planowanych kosztów prac projektowych oraz planowanych kosztów robót budowlanych określonych w programie funkcjonalno-użytkowym</w:t>
      </w:r>
      <w:r w:rsidRPr="00802AC7">
        <w:rPr>
          <w:rFonts w:ascii="Verdana" w:hAnsi="Verdana" w:cstheme="minorHAnsi"/>
          <w:sz w:val="18"/>
          <w:szCs w:val="18"/>
        </w:rPr>
        <w:t xml:space="preserve"> (Dzie</w:t>
      </w:r>
      <w:r w:rsidR="00764862" w:rsidRPr="00802AC7">
        <w:rPr>
          <w:rFonts w:ascii="Verdana" w:hAnsi="Verdana" w:cstheme="minorHAnsi"/>
          <w:sz w:val="18"/>
          <w:szCs w:val="18"/>
        </w:rPr>
        <w:t>nn</w:t>
      </w:r>
      <w:r w:rsidRPr="00802AC7">
        <w:rPr>
          <w:rFonts w:ascii="Verdana" w:hAnsi="Verdana" w:cstheme="minorHAnsi"/>
          <w:sz w:val="18"/>
          <w:szCs w:val="18"/>
        </w:rPr>
        <w:t>ik Ustaw Nr 130 poz. 1389 z dnia 8 czerwca 2004 r.)</w:t>
      </w:r>
    </w:p>
    <w:p w14:paraId="70A5241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Obowiązuje kosztorys inwestorski szczegółowy, sporządzony zgodnie z ww. Rozporządzeniem oraz przedmiar robót szczegółowy, zgodny z kosztorysem inwestorskim, bez podawania cen jednostkowych i narzutów.</w:t>
      </w:r>
    </w:p>
    <w:p w14:paraId="0A66272D"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sz w:val="18"/>
          <w:szCs w:val="18"/>
        </w:rPr>
      </w:pPr>
      <w:r w:rsidRPr="00802AC7">
        <w:rPr>
          <w:rFonts w:ascii="Verdana" w:hAnsi="Verdana" w:cstheme="minorHAnsi"/>
          <w:sz w:val="18"/>
          <w:szCs w:val="18"/>
        </w:rPr>
        <w:t>Do kosztorysowania należy przyjąć następujące stawki, ceny i narzuty:</w:t>
      </w:r>
    </w:p>
    <w:p w14:paraId="0BF9B268"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roboczogodzina</w:t>
      </w:r>
      <w:r w:rsidRPr="00802AC7">
        <w:rPr>
          <w:rFonts w:ascii="Verdana" w:hAnsi="Verdana" w:cstheme="minorHAnsi"/>
          <w:sz w:val="18"/>
          <w:szCs w:val="18"/>
        </w:rPr>
        <w:tab/>
      </w:r>
      <w:r w:rsidRPr="00802AC7">
        <w:rPr>
          <w:rFonts w:ascii="Verdana" w:hAnsi="Verdana" w:cstheme="minorHAnsi"/>
          <w:sz w:val="18"/>
          <w:szCs w:val="18"/>
        </w:rPr>
        <w:tab/>
        <w:t xml:space="preserve"> R = aktualna dla danego terenu zł/r-g ( średnia wg </w:t>
      </w:r>
      <w:proofErr w:type="spellStart"/>
      <w:r w:rsidRPr="00802AC7">
        <w:rPr>
          <w:rFonts w:ascii="Verdana" w:hAnsi="Verdana" w:cstheme="minorHAnsi"/>
          <w:sz w:val="18"/>
          <w:szCs w:val="18"/>
        </w:rPr>
        <w:t>Sekocenbud</w:t>
      </w:r>
      <w:proofErr w:type="spellEnd"/>
      <w:r w:rsidRPr="00802AC7">
        <w:rPr>
          <w:rFonts w:ascii="Verdana" w:hAnsi="Verdana" w:cstheme="minorHAnsi"/>
          <w:sz w:val="18"/>
          <w:szCs w:val="18"/>
        </w:rPr>
        <w:t>),</w:t>
      </w:r>
    </w:p>
    <w:p w14:paraId="053DF715"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koszty pośrednie</w:t>
      </w:r>
      <w:r w:rsidRPr="00802AC7">
        <w:rPr>
          <w:rFonts w:ascii="Verdana" w:hAnsi="Verdana" w:cstheme="minorHAnsi"/>
          <w:sz w:val="18"/>
          <w:szCs w:val="18"/>
        </w:rPr>
        <w:tab/>
      </w:r>
      <w:r w:rsidRPr="00802AC7">
        <w:rPr>
          <w:rFonts w:ascii="Verdana" w:hAnsi="Verdana" w:cstheme="minorHAnsi"/>
          <w:sz w:val="18"/>
          <w:szCs w:val="18"/>
        </w:rPr>
        <w:tab/>
        <w:t xml:space="preserve"> </w:t>
      </w:r>
      <w:proofErr w:type="spellStart"/>
      <w:r w:rsidRPr="00802AC7">
        <w:rPr>
          <w:rFonts w:ascii="Verdana" w:hAnsi="Verdana" w:cstheme="minorHAnsi"/>
          <w:sz w:val="18"/>
          <w:szCs w:val="18"/>
        </w:rPr>
        <w:t>Kp</w:t>
      </w:r>
      <w:proofErr w:type="spellEnd"/>
      <w:r w:rsidRPr="00802AC7">
        <w:rPr>
          <w:rFonts w:ascii="Verdana" w:hAnsi="Verdana" w:cstheme="minorHAnsi"/>
          <w:sz w:val="18"/>
          <w:szCs w:val="18"/>
        </w:rPr>
        <w:t xml:space="preserve"> = 65 % (od R+S)</w:t>
      </w:r>
    </w:p>
    <w:p w14:paraId="353C960E" w14:textId="77777777" w:rsidR="004F3DE7" w:rsidRPr="00802AC7" w:rsidRDefault="004F3DE7" w:rsidP="004F3DE7">
      <w:pPr>
        <w:numPr>
          <w:ilvl w:val="1"/>
          <w:numId w:val="18"/>
        </w:numPr>
        <w:tabs>
          <w:tab w:val="clear" w:pos="1440"/>
          <w:tab w:val="num" w:pos="709"/>
          <w:tab w:val="num" w:pos="1134"/>
        </w:tabs>
        <w:spacing w:line="240" w:lineRule="auto"/>
        <w:ind w:left="426" w:firstLine="0"/>
        <w:rPr>
          <w:rFonts w:ascii="Verdana" w:hAnsi="Verdana" w:cstheme="minorHAnsi"/>
          <w:sz w:val="18"/>
          <w:szCs w:val="18"/>
        </w:rPr>
      </w:pPr>
      <w:r w:rsidRPr="00802AC7">
        <w:rPr>
          <w:rFonts w:ascii="Verdana" w:hAnsi="Verdana" w:cstheme="minorHAnsi"/>
          <w:sz w:val="18"/>
          <w:szCs w:val="18"/>
        </w:rPr>
        <w:t>zysk</w:t>
      </w:r>
      <w:r w:rsidRPr="00802AC7">
        <w:rPr>
          <w:rFonts w:ascii="Verdana" w:hAnsi="Verdana" w:cstheme="minorHAnsi"/>
          <w:sz w:val="18"/>
          <w:szCs w:val="18"/>
        </w:rPr>
        <w:tab/>
      </w:r>
      <w:r w:rsidRPr="00802AC7">
        <w:rPr>
          <w:rFonts w:ascii="Verdana" w:hAnsi="Verdana" w:cstheme="minorHAnsi"/>
          <w:sz w:val="18"/>
          <w:szCs w:val="18"/>
        </w:rPr>
        <w:tab/>
      </w:r>
      <w:r w:rsidRPr="00802AC7">
        <w:rPr>
          <w:rFonts w:ascii="Verdana" w:hAnsi="Verdana" w:cstheme="minorHAnsi"/>
          <w:sz w:val="18"/>
          <w:szCs w:val="18"/>
        </w:rPr>
        <w:tab/>
        <w:t xml:space="preserve">Z = 10 % (od </w:t>
      </w:r>
      <w:proofErr w:type="spellStart"/>
      <w:r w:rsidRPr="00802AC7">
        <w:rPr>
          <w:rFonts w:ascii="Verdana" w:hAnsi="Verdana" w:cstheme="minorHAnsi"/>
          <w:sz w:val="18"/>
          <w:szCs w:val="18"/>
        </w:rPr>
        <w:t>R+S+Kp</w:t>
      </w:r>
      <w:proofErr w:type="spellEnd"/>
      <w:r w:rsidRPr="00802AC7">
        <w:rPr>
          <w:rFonts w:ascii="Verdana" w:hAnsi="Verdana" w:cstheme="minorHAnsi"/>
          <w:sz w:val="18"/>
          <w:szCs w:val="18"/>
        </w:rPr>
        <w:t>)</w:t>
      </w:r>
    </w:p>
    <w:p w14:paraId="70555E1E" w14:textId="77777777" w:rsidR="004F3DE7" w:rsidRPr="00802AC7" w:rsidRDefault="004F3DE7" w:rsidP="004F3DE7">
      <w:pPr>
        <w:tabs>
          <w:tab w:val="left" w:pos="426"/>
          <w:tab w:val="num" w:pos="709"/>
        </w:tabs>
        <w:spacing w:line="240" w:lineRule="auto"/>
        <w:ind w:left="426"/>
        <w:rPr>
          <w:rFonts w:ascii="Verdana" w:hAnsi="Verdana" w:cstheme="minorHAnsi"/>
          <w:sz w:val="18"/>
          <w:szCs w:val="18"/>
        </w:rPr>
      </w:pPr>
      <w:r w:rsidRPr="00802AC7">
        <w:rPr>
          <w:rFonts w:ascii="Verdana" w:hAnsi="Verdana" w:cstheme="minorHAnsi"/>
          <w:sz w:val="18"/>
          <w:szCs w:val="18"/>
        </w:rPr>
        <w:t>Przyjęte stawki należy uzasadnić w założeniach do kosztorysu (poziom utrudnień, warunki terenowe, wyłączenia</w:t>
      </w:r>
      <w:r w:rsidR="00E321A5" w:rsidRPr="00802AC7">
        <w:rPr>
          <w:rFonts w:ascii="Verdana" w:hAnsi="Verdana" w:cstheme="minorHAnsi"/>
          <w:sz w:val="18"/>
          <w:szCs w:val="18"/>
        </w:rPr>
        <w:t>…………..</w:t>
      </w:r>
      <w:r w:rsidRPr="00802AC7">
        <w:rPr>
          <w:rFonts w:ascii="Verdana" w:hAnsi="Verdana" w:cstheme="minorHAnsi"/>
          <w:sz w:val="18"/>
          <w:szCs w:val="18"/>
        </w:rPr>
        <w:t>).</w:t>
      </w:r>
    </w:p>
    <w:p w14:paraId="1608863C"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Dla materiałów należy przyjmować ceny średnie z kosztami zakupu z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 W przypadku braku cen materiałów w ww. publikacjach należy przyjmować ceny producentów lub hurtowni z doliczonymi kosztami zakupu w wysokości: 2 % dla aparatów i urządzeń, 10 % dla pozostałych materiałów. </w:t>
      </w:r>
      <w:r w:rsidRPr="00802AC7">
        <w:rPr>
          <w:rFonts w:ascii="Verdana" w:hAnsi="Verdana" w:cstheme="minorHAnsi"/>
          <w:b/>
          <w:sz w:val="18"/>
          <w:szCs w:val="18"/>
        </w:rPr>
        <w:t>Dla kabli przyjmować ceny rynkowe.</w:t>
      </w:r>
    </w:p>
    <w:p w14:paraId="60125D79"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Ceny sprzętu, środków transportu należy przyjąć zgodnie ze średnimi cenami pracy zawartymi w powszechnie stosowanych aktualnych publikacjach, a przede wszystkim aktualnych dla kwartału sporządzania kosztorysu ce</w:t>
      </w:r>
      <w:r w:rsidR="00764862" w:rsidRPr="00802AC7">
        <w:rPr>
          <w:rFonts w:ascii="Verdana" w:hAnsi="Verdana" w:cstheme="minorHAnsi"/>
          <w:sz w:val="18"/>
          <w:szCs w:val="18"/>
        </w:rPr>
        <w:t>nn</w:t>
      </w:r>
      <w:r w:rsidRPr="00802AC7">
        <w:rPr>
          <w:rFonts w:ascii="Verdana" w:hAnsi="Verdana" w:cstheme="minorHAnsi"/>
          <w:sz w:val="18"/>
          <w:szCs w:val="18"/>
        </w:rPr>
        <w:t>ików ICCP-</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 xml:space="preserve"> Poznań i, w dalszej kolejności, SEKOCENBUD Warszawa (wyd. Promocja Warszawa).</w:t>
      </w:r>
    </w:p>
    <w:p w14:paraId="3B98D535" w14:textId="77777777" w:rsidR="004F3DE7" w:rsidRPr="00802AC7" w:rsidRDefault="004F3DE7" w:rsidP="004F3DE7">
      <w:pPr>
        <w:numPr>
          <w:ilvl w:val="0"/>
          <w:numId w:val="18"/>
        </w:numPr>
        <w:tabs>
          <w:tab w:val="clear" w:pos="720"/>
          <w:tab w:val="num" w:pos="426"/>
        </w:tabs>
        <w:spacing w:line="240" w:lineRule="auto"/>
        <w:ind w:left="426" w:hanging="426"/>
        <w:rPr>
          <w:rFonts w:ascii="Verdana" w:hAnsi="Verdana" w:cstheme="minorHAnsi"/>
          <w:b/>
          <w:sz w:val="18"/>
          <w:szCs w:val="18"/>
        </w:rPr>
      </w:pPr>
      <w:r w:rsidRPr="00802AC7">
        <w:rPr>
          <w:rFonts w:ascii="Verdana" w:hAnsi="Verdana" w:cstheme="minorHAnsi"/>
          <w:sz w:val="18"/>
          <w:szCs w:val="18"/>
        </w:rPr>
        <w:t>Przy ustalaniu jednostkowych nakładów rzeczowych czy</w:t>
      </w:r>
      <w:r w:rsidR="00764862" w:rsidRPr="00802AC7">
        <w:rPr>
          <w:rFonts w:ascii="Verdana" w:hAnsi="Verdana" w:cstheme="minorHAnsi"/>
          <w:sz w:val="18"/>
          <w:szCs w:val="18"/>
        </w:rPr>
        <w:t>nn</w:t>
      </w:r>
      <w:r w:rsidRPr="00802AC7">
        <w:rPr>
          <w:rFonts w:ascii="Verdana" w:hAnsi="Verdana" w:cstheme="minorHAnsi"/>
          <w:sz w:val="18"/>
          <w:szCs w:val="18"/>
        </w:rPr>
        <w:t>ików produkcji R, M, S należy stosować kosztorysowe normy nakładów rzeczowych określone w odpowiednich katalogach, a przede wszystkim K</w:t>
      </w:r>
      <w:r w:rsidR="00764862" w:rsidRPr="00802AC7">
        <w:rPr>
          <w:rFonts w:ascii="Verdana" w:hAnsi="Verdana" w:cstheme="minorHAnsi"/>
          <w:sz w:val="18"/>
          <w:szCs w:val="18"/>
        </w:rPr>
        <w:t>NN</w:t>
      </w:r>
      <w:r w:rsidRPr="00802AC7">
        <w:rPr>
          <w:rFonts w:ascii="Verdana" w:hAnsi="Verdana" w:cstheme="minorHAnsi"/>
          <w:sz w:val="18"/>
          <w:szCs w:val="18"/>
        </w:rPr>
        <w:t>R i KNR.</w:t>
      </w:r>
    </w:p>
    <w:p w14:paraId="71381B75" w14:textId="77777777" w:rsidR="004F3DE7" w:rsidRPr="00802AC7" w:rsidRDefault="004F3DE7" w:rsidP="004F3DE7">
      <w:pPr>
        <w:tabs>
          <w:tab w:val="num" w:pos="426"/>
        </w:tabs>
        <w:spacing w:line="240" w:lineRule="auto"/>
        <w:ind w:left="426"/>
        <w:rPr>
          <w:rFonts w:ascii="Verdana" w:hAnsi="Verdana" w:cstheme="minorHAnsi"/>
          <w:b/>
          <w:sz w:val="18"/>
          <w:szCs w:val="18"/>
        </w:rPr>
      </w:pPr>
      <w:r w:rsidRPr="00802AC7">
        <w:rPr>
          <w:rFonts w:ascii="Verdana" w:hAnsi="Verdana" w:cstheme="minorHAnsi"/>
          <w:sz w:val="18"/>
          <w:szCs w:val="18"/>
        </w:rPr>
        <w:t xml:space="preserve">W przypadku braku norm R, M, S w ww. katalogach należy stosować normy ujęte w katalogach uzupełniających do ww., wydanych przez WACETOB – PZITB Warszawa, w następnej kolejności, ujęte w katalogach wydanych przez </w:t>
      </w:r>
      <w:proofErr w:type="spellStart"/>
      <w:r w:rsidRPr="00802AC7">
        <w:rPr>
          <w:rFonts w:ascii="Verdana" w:hAnsi="Verdana" w:cstheme="minorHAnsi"/>
          <w:sz w:val="18"/>
          <w:szCs w:val="18"/>
        </w:rPr>
        <w:t>Orgbud</w:t>
      </w:r>
      <w:proofErr w:type="spellEnd"/>
      <w:r w:rsidRPr="00802AC7">
        <w:rPr>
          <w:rFonts w:ascii="Verdana" w:hAnsi="Verdana" w:cstheme="minorHAnsi"/>
          <w:sz w:val="18"/>
          <w:szCs w:val="18"/>
        </w:rPr>
        <w:t>-Serwis Poznań oraz analizy i kalkulacje indywidualne.</w:t>
      </w:r>
    </w:p>
    <w:p w14:paraId="1082431B" w14:textId="77777777" w:rsidR="004F3DE7" w:rsidRPr="00802AC7" w:rsidRDefault="004F3DE7" w:rsidP="004F3DE7">
      <w:pPr>
        <w:pStyle w:val="Akapitzlist"/>
        <w:numPr>
          <w:ilvl w:val="0"/>
          <w:numId w:val="18"/>
        </w:numPr>
        <w:tabs>
          <w:tab w:val="clear" w:pos="720"/>
          <w:tab w:val="num" w:pos="426"/>
        </w:tabs>
        <w:spacing w:line="240" w:lineRule="auto"/>
        <w:ind w:hanging="720"/>
        <w:rPr>
          <w:rFonts w:ascii="Verdana" w:hAnsi="Verdana" w:cstheme="minorHAnsi"/>
          <w:sz w:val="18"/>
          <w:szCs w:val="18"/>
        </w:rPr>
      </w:pPr>
      <w:r w:rsidRPr="00802AC7">
        <w:rPr>
          <w:rFonts w:ascii="Verdana" w:hAnsi="Verdana" w:cstheme="minorHAnsi"/>
          <w:sz w:val="18"/>
          <w:szCs w:val="18"/>
        </w:rPr>
        <w:t>W kwocie kosztorysowej nie należy uwzględniać podatku od towaru i usług (VAT).</w:t>
      </w:r>
    </w:p>
    <w:p w14:paraId="70550FFD" w14:textId="77777777" w:rsidR="004F3DE7" w:rsidRPr="00802AC7" w:rsidRDefault="004F3DE7" w:rsidP="004F3DE7">
      <w:pPr>
        <w:rPr>
          <w:rFonts w:ascii="Verdana" w:hAnsi="Verdana"/>
          <w:sz w:val="18"/>
          <w:szCs w:val="18"/>
        </w:rPr>
      </w:pPr>
    </w:p>
    <w:p w14:paraId="0A534B0F" w14:textId="77777777" w:rsidR="004F3DE7" w:rsidRPr="00802AC7" w:rsidRDefault="004F3DE7" w:rsidP="004F3DE7">
      <w:pPr>
        <w:rPr>
          <w:rFonts w:ascii="Verdana" w:hAnsi="Verdana"/>
          <w:sz w:val="18"/>
          <w:szCs w:val="18"/>
        </w:rPr>
      </w:pPr>
    </w:p>
    <w:sectPr w:rsidR="004F3DE7" w:rsidRPr="00802AC7" w:rsidSect="00C74BB8">
      <w:headerReference w:type="default" r:id="rId13"/>
      <w:footerReference w:type="default" r:id="rId14"/>
      <w:headerReference w:type="first" r:id="rId15"/>
      <w:pgSz w:w="11906" w:h="16838"/>
      <w:pgMar w:top="1524" w:right="1416" w:bottom="964" w:left="1531" w:header="68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7CA905" w14:textId="77777777" w:rsidR="004E7306" w:rsidRDefault="004E7306" w:rsidP="004A302B">
      <w:pPr>
        <w:spacing w:line="240" w:lineRule="auto"/>
      </w:pPr>
      <w:r>
        <w:separator/>
      </w:r>
    </w:p>
  </w:endnote>
  <w:endnote w:type="continuationSeparator" w:id="0">
    <w:p w14:paraId="59D63223" w14:textId="77777777" w:rsidR="004E7306" w:rsidRDefault="004E7306"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EBF69" w14:textId="77777777" w:rsidR="002369B6" w:rsidRPr="00DD5C5D" w:rsidRDefault="002369B6" w:rsidP="00DD5C5D">
    <w:pPr>
      <w:pStyle w:val="Nagwek"/>
      <w:jc w:val="center"/>
      <w:rPr>
        <w:rFonts w:ascii="Calibri" w:hAnsi="Calibri"/>
        <w:bCs/>
        <w:sz w:val="16"/>
        <w:szCs w:val="16"/>
      </w:rPr>
    </w:pPr>
  </w:p>
  <w:p w14:paraId="31E1FC6E" w14:textId="77777777" w:rsidR="002369B6" w:rsidRDefault="002369B6"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C74BB8">
      <w:rPr>
        <w:rFonts w:ascii="Calibri" w:hAnsi="Calibri"/>
        <w:bCs/>
        <w:noProof/>
        <w:sz w:val="16"/>
        <w:szCs w:val="16"/>
      </w:rPr>
      <w:t>2</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C74BB8">
      <w:rPr>
        <w:rFonts w:ascii="Calibri" w:hAnsi="Calibri"/>
        <w:bCs/>
        <w:noProof/>
        <w:sz w:val="16"/>
        <w:szCs w:val="16"/>
      </w:rPr>
      <w:t>5</w:t>
    </w:r>
    <w:r w:rsidRPr="00DD5C5D">
      <w:rPr>
        <w:rFonts w:ascii="Calibri" w:hAnsi="Calibri"/>
        <w:bCs/>
        <w:sz w:val="16"/>
        <w:szCs w:val="16"/>
      </w:rPr>
      <w:fldChar w:fldCharType="end"/>
    </w:r>
  </w:p>
  <w:p w14:paraId="459DE745" w14:textId="77777777" w:rsidR="002369B6" w:rsidRDefault="002369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3D0619" w14:textId="77777777" w:rsidR="004E7306" w:rsidRDefault="004E7306" w:rsidP="004A302B">
      <w:pPr>
        <w:spacing w:line="240" w:lineRule="auto"/>
      </w:pPr>
      <w:r>
        <w:separator/>
      </w:r>
    </w:p>
  </w:footnote>
  <w:footnote w:type="continuationSeparator" w:id="0">
    <w:p w14:paraId="267D1FAA" w14:textId="77777777" w:rsidR="004E7306" w:rsidRDefault="004E7306"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C61B84" w14:paraId="13C027F8" w14:textId="77777777" w:rsidTr="005A59F1">
      <w:trPr>
        <w:trHeight w:val="1140"/>
      </w:trPr>
      <w:tc>
        <w:tcPr>
          <w:tcW w:w="6119" w:type="dxa"/>
          <w:vAlign w:val="center"/>
        </w:tcPr>
        <w:p w14:paraId="1ECFD134"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2599843F"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14019362" w14:textId="5DF3F348" w:rsidR="00802AC7" w:rsidRPr="00C61B84" w:rsidRDefault="00C61B84" w:rsidP="00802AC7">
          <w:pPr>
            <w:suppressAutoHyphens/>
            <w:ind w:right="187"/>
            <w:rPr>
              <w:rFonts w:asciiTheme="majorHAnsi" w:hAnsiTheme="majorHAnsi"/>
              <w:color w:val="000000" w:themeColor="text1"/>
              <w:sz w:val="14"/>
              <w:szCs w:val="18"/>
              <w:lang w:val="en-GB"/>
            </w:rPr>
          </w:pPr>
          <w:r w:rsidRPr="00C61B84">
            <w:rPr>
              <w:rFonts w:asciiTheme="majorHAnsi" w:hAnsiTheme="majorHAnsi"/>
              <w:color w:val="000000" w:themeColor="text1"/>
              <w:sz w:val="14"/>
              <w:szCs w:val="18"/>
              <w:lang w:val="en-GB"/>
            </w:rPr>
            <w:t>POST/DYS/OLD/GZ/04589/2025</w:t>
          </w:r>
          <w:r w:rsidRPr="00C61B84">
            <w:rPr>
              <w:rFonts w:asciiTheme="majorHAnsi" w:hAnsiTheme="majorHAnsi"/>
              <w:color w:val="000000" w:themeColor="text1"/>
              <w:sz w:val="14"/>
              <w:szCs w:val="18"/>
              <w:lang w:val="en-GB"/>
            </w:rPr>
            <w:t xml:space="preserve">  c</w:t>
          </w:r>
          <w:r>
            <w:rPr>
              <w:rFonts w:asciiTheme="majorHAnsi" w:hAnsiTheme="majorHAnsi"/>
              <w:color w:val="000000" w:themeColor="text1"/>
              <w:sz w:val="14"/>
              <w:szCs w:val="18"/>
              <w:lang w:val="en-GB"/>
            </w:rPr>
            <w:t>z.1</w:t>
          </w:r>
        </w:p>
      </w:tc>
      <w:tc>
        <w:tcPr>
          <w:tcW w:w="977" w:type="dxa"/>
          <w:vAlign w:val="center"/>
        </w:tcPr>
        <w:p w14:paraId="1B7FC7C2" w14:textId="77777777" w:rsidR="00802AC7" w:rsidRPr="00C61B84" w:rsidRDefault="00802AC7" w:rsidP="00802AC7">
          <w:pPr>
            <w:suppressAutoHyphens/>
            <w:ind w:right="187"/>
            <w:rPr>
              <w:rFonts w:asciiTheme="majorHAnsi" w:hAnsiTheme="majorHAnsi"/>
              <w:color w:val="092D74"/>
              <w:sz w:val="14"/>
              <w:szCs w:val="18"/>
              <w:lang w:val="en-GB"/>
            </w:rPr>
          </w:pPr>
        </w:p>
      </w:tc>
      <w:tc>
        <w:tcPr>
          <w:tcW w:w="3110" w:type="dxa"/>
          <w:vAlign w:val="center"/>
        </w:tcPr>
        <w:p w14:paraId="101F16F3" w14:textId="77777777" w:rsidR="00802AC7" w:rsidRPr="00C61B84" w:rsidRDefault="00802AC7" w:rsidP="00802AC7">
          <w:pPr>
            <w:suppressAutoHyphens/>
            <w:ind w:right="187"/>
            <w:rPr>
              <w:rFonts w:asciiTheme="majorHAnsi" w:hAnsiTheme="majorHAnsi"/>
              <w:color w:val="092D74"/>
              <w:sz w:val="14"/>
              <w:szCs w:val="18"/>
              <w:lang w:val="en-GB"/>
            </w:rPr>
          </w:pPr>
          <w:r>
            <w:rPr>
              <w:rFonts w:asciiTheme="majorHAnsi" w:hAnsiTheme="majorHAnsi"/>
              <w:noProof/>
              <w:color w:val="092D74"/>
              <w:sz w:val="14"/>
              <w:szCs w:val="18"/>
              <w:lang w:eastAsia="pl-PL"/>
            </w:rPr>
            <w:drawing>
              <wp:anchor distT="0" distB="0" distL="114300" distR="114300" simplePos="0" relativeHeight="251664384" behindDoc="0" locked="0" layoutInCell="1" allowOverlap="1" wp14:anchorId="150E83DA" wp14:editId="68E4F272">
                <wp:simplePos x="0" y="0"/>
                <wp:positionH relativeFrom="column">
                  <wp:posOffset>533400</wp:posOffset>
                </wp:positionH>
                <wp:positionV relativeFrom="page">
                  <wp:posOffset>286385</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4DCA17B4" w14:textId="77777777" w:rsidR="00802AC7" w:rsidRPr="00C61B84" w:rsidRDefault="00802AC7" w:rsidP="00802AC7">
    <w:pPr>
      <w:pStyle w:val="Nagwek"/>
      <w:rPr>
        <w:lang w:val="en-GB"/>
      </w:rPr>
    </w:pPr>
    <w:r>
      <w:rPr>
        <w:noProof/>
        <w:lang w:eastAsia="pl-PL"/>
      </w:rPr>
      <mc:AlternateContent>
        <mc:Choice Requires="wps">
          <w:drawing>
            <wp:anchor distT="0" distB="0" distL="114300" distR="114300" simplePos="0" relativeHeight="251665408" behindDoc="0" locked="0" layoutInCell="0" allowOverlap="1" wp14:anchorId="3235FEB8" wp14:editId="5C79A39F">
              <wp:simplePos x="0" y="0"/>
              <wp:positionH relativeFrom="page">
                <wp:posOffset>0</wp:posOffset>
              </wp:positionH>
              <wp:positionV relativeFrom="page">
                <wp:posOffset>190500</wp:posOffset>
              </wp:positionV>
              <wp:extent cx="7560310" cy="273050"/>
              <wp:effectExtent l="0" t="0" r="0" b="12700"/>
              <wp:wrapNone/>
              <wp:docPr id="2"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2E93CB1"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MSIPCM186b4c0184f74d648b3833ac" o:spid="_x0000_s1026" type="#_x0000_t202" alt="{&quot;HashCode&quot;:-185800442,&quot;Height&quot;:841.0,&quot;Width&quot;:595.0,&quot;Placement&quot;:&quot;Header&quot;,&quot;Index&quot;:&quot;Primary&quot;,&quot;Section&quot;:1,&quot;Top&quot;:0.0,&quot;Left&quot;:0.0}" style="position:absolute;left:0;text-align:left;margin-left:0;margin-top:15pt;width:595.3pt;height:21.5pt;z-index:251665408;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t/ihGAMAADc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p w14:paraId="5CFC4096" w14:textId="77777777" w:rsidR="002369B6" w:rsidRPr="00C61B84" w:rsidRDefault="002369B6" w:rsidP="00802AC7">
    <w:pPr>
      <w:pStyle w:val="Nagwek"/>
      <w:rPr>
        <w:lang w:val="en-GB"/>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802AC7" w:rsidRPr="006B2C28" w14:paraId="3940FCE8" w14:textId="77777777" w:rsidTr="005A59F1">
      <w:trPr>
        <w:trHeight w:val="1140"/>
      </w:trPr>
      <w:tc>
        <w:tcPr>
          <w:tcW w:w="6119" w:type="dxa"/>
          <w:vAlign w:val="center"/>
        </w:tcPr>
        <w:p w14:paraId="798661D9"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3364AB68" w14:textId="77777777" w:rsidR="00802AC7" w:rsidRPr="006E100D" w:rsidRDefault="00802AC7" w:rsidP="00802AC7">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w:t>
          </w:r>
        </w:p>
        <w:p w14:paraId="38108C13" w14:textId="77777777" w:rsidR="00802AC7" w:rsidRPr="006B2C28" w:rsidRDefault="00802AC7" w:rsidP="00802AC7">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POST/DYS/OLD/GZ/……..</w:t>
          </w:r>
          <w:r w:rsidRPr="00C13454">
            <w:rPr>
              <w:rFonts w:asciiTheme="majorHAnsi" w:hAnsiTheme="majorHAnsi"/>
              <w:color w:val="000000" w:themeColor="text1"/>
              <w:sz w:val="14"/>
              <w:szCs w:val="18"/>
            </w:rPr>
            <w:t>/2025</w:t>
          </w:r>
        </w:p>
        <w:p w14:paraId="6DDA7FD4" w14:textId="77777777" w:rsidR="00802AC7" w:rsidRPr="006B2C28" w:rsidRDefault="00802AC7" w:rsidP="00802AC7">
          <w:pPr>
            <w:suppressAutoHyphens/>
            <w:ind w:right="187"/>
            <w:rPr>
              <w:rFonts w:asciiTheme="majorHAnsi" w:hAnsiTheme="majorHAnsi"/>
              <w:color w:val="000000" w:themeColor="text1"/>
              <w:sz w:val="14"/>
              <w:szCs w:val="18"/>
            </w:rPr>
          </w:pPr>
        </w:p>
      </w:tc>
      <w:tc>
        <w:tcPr>
          <w:tcW w:w="977" w:type="dxa"/>
          <w:vAlign w:val="center"/>
        </w:tcPr>
        <w:p w14:paraId="7266DA6E" w14:textId="77777777" w:rsidR="00802AC7" w:rsidRPr="006B2C28" w:rsidRDefault="00802AC7" w:rsidP="00802AC7">
          <w:pPr>
            <w:suppressAutoHyphens/>
            <w:ind w:right="187"/>
            <w:rPr>
              <w:rFonts w:asciiTheme="majorHAnsi" w:hAnsiTheme="majorHAnsi"/>
              <w:color w:val="092D74"/>
              <w:sz w:val="14"/>
              <w:szCs w:val="18"/>
            </w:rPr>
          </w:pPr>
        </w:p>
      </w:tc>
      <w:tc>
        <w:tcPr>
          <w:tcW w:w="3110" w:type="dxa"/>
          <w:vAlign w:val="center"/>
        </w:tcPr>
        <w:p w14:paraId="6ED695E2" w14:textId="77777777" w:rsidR="00802AC7" w:rsidRPr="006B2C28" w:rsidRDefault="00802AC7" w:rsidP="00802AC7">
          <w:pPr>
            <w:suppressAutoHyphens/>
            <w:ind w:right="187"/>
            <w:rPr>
              <w:rFonts w:asciiTheme="majorHAnsi" w:hAnsiTheme="majorHAnsi"/>
              <w:color w:val="092D74"/>
              <w:sz w:val="14"/>
              <w:szCs w:val="18"/>
            </w:rPr>
          </w:pPr>
          <w:r>
            <w:rPr>
              <w:rFonts w:asciiTheme="majorHAnsi" w:hAnsiTheme="majorHAnsi"/>
              <w:noProof/>
              <w:color w:val="092D74"/>
              <w:sz w:val="14"/>
              <w:szCs w:val="18"/>
              <w:lang w:eastAsia="pl-PL"/>
            </w:rPr>
            <w:drawing>
              <wp:anchor distT="0" distB="0" distL="114300" distR="114300" simplePos="0" relativeHeight="251661312" behindDoc="0" locked="0" layoutInCell="1" allowOverlap="1" wp14:anchorId="4186EF3E" wp14:editId="7094E740">
                <wp:simplePos x="0" y="0"/>
                <wp:positionH relativeFrom="column">
                  <wp:posOffset>1000125</wp:posOffset>
                </wp:positionH>
                <wp:positionV relativeFrom="page">
                  <wp:posOffset>-18415</wp:posOffset>
                </wp:positionV>
                <wp:extent cx="662940" cy="484505"/>
                <wp:effectExtent l="0" t="0" r="3810" b="0"/>
                <wp:wrapNone/>
                <wp:docPr id="1"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0D332939" w14:textId="77777777" w:rsidR="00802AC7" w:rsidRDefault="00802AC7">
    <w:pPr>
      <w:pStyle w:val="Nagwek"/>
    </w:pPr>
    <w:r>
      <w:rPr>
        <w:noProof/>
        <w:lang w:eastAsia="pl-PL"/>
      </w:rPr>
      <mc:AlternateContent>
        <mc:Choice Requires="wps">
          <w:drawing>
            <wp:anchor distT="0" distB="0" distL="114300" distR="114300" simplePos="0" relativeHeight="251662336" behindDoc="0" locked="0" layoutInCell="0" allowOverlap="1" wp14:anchorId="1B787844" wp14:editId="77AA7F79">
              <wp:simplePos x="0" y="0"/>
              <wp:positionH relativeFrom="page">
                <wp:posOffset>0</wp:posOffset>
              </wp:positionH>
              <wp:positionV relativeFrom="page">
                <wp:posOffset>190500</wp:posOffset>
              </wp:positionV>
              <wp:extent cx="7560310" cy="273050"/>
              <wp:effectExtent l="0" t="0" r="0" b="12700"/>
              <wp:wrapNone/>
              <wp:docPr id="4" name="MSIPCM186b4c0184f74d648b3833ac" descr="{&quot;HashCode&quot;:-185800442,&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0932129" w14:textId="77777777" w:rsidR="00802AC7" w:rsidRPr="00A62B4C" w:rsidRDefault="00802AC7" w:rsidP="00802AC7">
                          <w:pPr>
                            <w:jc w:val="right"/>
                            <w:rPr>
                              <w:rFonts w:ascii="Calibri" w:hAnsi="Calibri" w:cs="Calibri"/>
                              <w:color w:val="008000"/>
                              <w:sz w:val="20"/>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06E81433" id="_x0000_t202" coordsize="21600,21600" o:spt="202" path="m,l,21600r21600,l21600,xe">
              <v:stroke joinstyle="miter"/>
              <v:path gradientshapeok="t" o:connecttype="rect"/>
            </v:shapetype>
            <v:shape id="_x0000_s1027" type="#_x0000_t202" alt="{&quot;HashCode&quot;:-185800442,&quot;Height&quot;:841.0,&quot;Width&quot;:595.0,&quot;Placement&quot;:&quot;Header&quot;,&quot;Index&quot;:&quot;Primary&quot;,&quot;Section&quot;:1,&quot;Top&quot;:0.0,&quot;Left&quot;:0.0}" style="position:absolute;left:0;text-align:left;margin-left:0;margin-top:15pt;width:595.3pt;height:21.5pt;z-index:251662336;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" o:allowincell="f" filled="f" stroked="f" strokeweight=".5pt">
              <v:textbox inset=",0,20pt,0">
                <w:txbxContent>
                  <w:p w:rsidR="00802AC7" w:rsidRPr="00A62B4C" w:rsidRDefault="00802AC7" w:rsidP="00802AC7">
                    <w:pPr>
                      <w:jc w:val="right"/>
                      <w:rPr>
                        <w:rFonts w:ascii="Calibri" w:hAnsi="Calibri" w:cs="Calibri"/>
                        <w:color w:val="008000"/>
                        <w:sz w:val="2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08C2228"/>
    <w:multiLevelType w:val="hybridMultilevel"/>
    <w:tmpl w:val="00D8C38C"/>
    <w:lvl w:ilvl="0" w:tplc="57B88CE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37476F"/>
    <w:multiLevelType w:val="hybridMultilevel"/>
    <w:tmpl w:val="8C18FACC"/>
    <w:lvl w:ilvl="0" w:tplc="F8D4A0AC">
      <w:start w:val="1"/>
      <w:numFmt w:val="decimal"/>
      <w:pStyle w:val="Styl2"/>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9D85A42"/>
    <w:multiLevelType w:val="hybridMultilevel"/>
    <w:tmpl w:val="15FE2CB8"/>
    <w:lvl w:ilvl="0" w:tplc="F3DE3E3E">
      <w:start w:val="1"/>
      <w:numFmt w:val="decimal"/>
      <w:lvlText w:val="%1."/>
      <w:lvlJc w:val="left"/>
      <w:pPr>
        <w:ind w:left="218" w:hanging="360"/>
      </w:pPr>
      <w:rPr>
        <w:rFonts w:asciiTheme="minorHAnsi" w:eastAsiaTheme="minorHAnsi" w:hAnsiTheme="minorHAnsi" w:cstheme="minorHAnsi"/>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6" w15:restartNumberingAfterBreak="0">
    <w:nsid w:val="0FC06E5D"/>
    <w:multiLevelType w:val="hybridMultilevel"/>
    <w:tmpl w:val="8BB08756"/>
    <w:lvl w:ilvl="0" w:tplc="E7C285C0">
      <w:start w:val="1"/>
      <w:numFmt w:val="decimal"/>
      <w:lvlText w:val="%1."/>
      <w:lvlJc w:val="right"/>
      <w:pPr>
        <w:tabs>
          <w:tab w:val="num" w:pos="397"/>
        </w:tabs>
        <w:ind w:left="340" w:hanging="52"/>
      </w:pPr>
      <w:rPr>
        <w:rFonts w:cs="Times New Roman" w:hint="default"/>
        <w:b/>
        <w:i w:val="0"/>
        <w:sz w:val="22"/>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09205C"/>
    <w:multiLevelType w:val="hybridMultilevel"/>
    <w:tmpl w:val="44B8D1BE"/>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71D626D"/>
    <w:multiLevelType w:val="hybridMultilevel"/>
    <w:tmpl w:val="A7BA0748"/>
    <w:lvl w:ilvl="0" w:tplc="C38455AC">
      <w:start w:val="1"/>
      <w:numFmt w:val="decimal"/>
      <w:lvlText w:val="%1."/>
      <w:lvlJc w:val="left"/>
      <w:pPr>
        <w:tabs>
          <w:tab w:val="num" w:pos="720"/>
        </w:tabs>
        <w:ind w:left="720" w:hanging="360"/>
      </w:pPr>
      <w:rPr>
        <w:b w:val="0"/>
      </w:r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A805AD2"/>
    <w:multiLevelType w:val="hybridMultilevel"/>
    <w:tmpl w:val="D436B77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2163C6"/>
    <w:multiLevelType w:val="hybridMultilevel"/>
    <w:tmpl w:val="631A5CBC"/>
    <w:lvl w:ilvl="0" w:tplc="0B4A9436">
      <w:start w:val="1"/>
      <w:numFmt w:val="bullet"/>
      <w:lvlText w:val=""/>
      <w:lvlJc w:val="left"/>
      <w:pPr>
        <w:ind w:left="720" w:hanging="360"/>
      </w:pPr>
      <w:rPr>
        <w:rFonts w:ascii="Symbol" w:hAnsi="Symbol" w:hint="default"/>
        <w:b/>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2" w15:restartNumberingAfterBreak="0">
    <w:nsid w:val="1E8643CC"/>
    <w:multiLevelType w:val="hybridMultilevel"/>
    <w:tmpl w:val="30FA6C5A"/>
    <w:lvl w:ilvl="0" w:tplc="49DCDC54">
      <w:start w:val="1"/>
      <w:numFmt w:val="decimal"/>
      <w:lvlText w:val="%1."/>
      <w:lvlJc w:val="left"/>
      <w:pPr>
        <w:tabs>
          <w:tab w:val="num" w:pos="1440"/>
        </w:tabs>
        <w:ind w:left="144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1EF84AEE"/>
    <w:multiLevelType w:val="hybridMultilevel"/>
    <w:tmpl w:val="7DC21438"/>
    <w:lvl w:ilvl="0" w:tplc="084C8BA4">
      <w:start w:val="1"/>
      <w:numFmt w:val="decimal"/>
      <w:lvlText w:val="%1."/>
      <w:lvlJc w:val="right"/>
      <w:pPr>
        <w:tabs>
          <w:tab w:val="num" w:pos="397"/>
        </w:tabs>
        <w:ind w:left="340" w:hanging="52"/>
      </w:pPr>
      <w:rPr>
        <w:rFonts w:cs="Times New Roman" w:hint="default"/>
        <w:b w:val="0"/>
        <w:i w:val="0"/>
        <w:color w:val="auto"/>
        <w:sz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2333A3A"/>
    <w:multiLevelType w:val="hybridMultilevel"/>
    <w:tmpl w:val="52782628"/>
    <w:lvl w:ilvl="0" w:tplc="AEF0B1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2B72718A"/>
    <w:multiLevelType w:val="hybridMultilevel"/>
    <w:tmpl w:val="0E9013F2"/>
    <w:lvl w:ilvl="0" w:tplc="B8725F8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3B3230AF"/>
    <w:multiLevelType w:val="hybridMultilevel"/>
    <w:tmpl w:val="6BE49E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06810D3"/>
    <w:multiLevelType w:val="hybridMultilevel"/>
    <w:tmpl w:val="4108275E"/>
    <w:lvl w:ilvl="0" w:tplc="692AEF96">
      <w:start w:val="1"/>
      <w:numFmt w:val="bullet"/>
      <w:lvlText w:val="−"/>
      <w:lvlJc w:val="left"/>
      <w:pPr>
        <w:ind w:left="1211" w:hanging="360"/>
      </w:pPr>
      <w:rPr>
        <w:rFonts w:ascii="Arial" w:hAnsi="Arial" w:hint="default"/>
      </w:rPr>
    </w:lvl>
    <w:lvl w:ilvl="1" w:tplc="04150003" w:tentative="1">
      <w:start w:val="1"/>
      <w:numFmt w:val="bullet"/>
      <w:lvlText w:val="o"/>
      <w:lvlJc w:val="left"/>
      <w:pPr>
        <w:ind w:left="1931" w:hanging="360"/>
      </w:pPr>
      <w:rPr>
        <w:rFonts w:ascii="Courier New" w:hAnsi="Courier New" w:cs="Courier New" w:hint="default"/>
      </w:rPr>
    </w:lvl>
    <w:lvl w:ilvl="2" w:tplc="04150005" w:tentative="1">
      <w:start w:val="1"/>
      <w:numFmt w:val="bullet"/>
      <w:lvlText w:val=""/>
      <w:lvlJc w:val="left"/>
      <w:pPr>
        <w:ind w:left="2651" w:hanging="360"/>
      </w:pPr>
      <w:rPr>
        <w:rFonts w:ascii="Wingdings" w:hAnsi="Wingdings" w:hint="default"/>
      </w:rPr>
    </w:lvl>
    <w:lvl w:ilvl="3" w:tplc="04150001" w:tentative="1">
      <w:start w:val="1"/>
      <w:numFmt w:val="bullet"/>
      <w:lvlText w:val=""/>
      <w:lvlJc w:val="left"/>
      <w:pPr>
        <w:ind w:left="3371" w:hanging="360"/>
      </w:pPr>
      <w:rPr>
        <w:rFonts w:ascii="Symbol" w:hAnsi="Symbol" w:hint="default"/>
      </w:rPr>
    </w:lvl>
    <w:lvl w:ilvl="4" w:tplc="04150003" w:tentative="1">
      <w:start w:val="1"/>
      <w:numFmt w:val="bullet"/>
      <w:lvlText w:val="o"/>
      <w:lvlJc w:val="left"/>
      <w:pPr>
        <w:ind w:left="4091" w:hanging="360"/>
      </w:pPr>
      <w:rPr>
        <w:rFonts w:ascii="Courier New" w:hAnsi="Courier New" w:cs="Courier New" w:hint="default"/>
      </w:rPr>
    </w:lvl>
    <w:lvl w:ilvl="5" w:tplc="04150005" w:tentative="1">
      <w:start w:val="1"/>
      <w:numFmt w:val="bullet"/>
      <w:lvlText w:val=""/>
      <w:lvlJc w:val="left"/>
      <w:pPr>
        <w:ind w:left="4811" w:hanging="360"/>
      </w:pPr>
      <w:rPr>
        <w:rFonts w:ascii="Wingdings" w:hAnsi="Wingdings" w:hint="default"/>
      </w:rPr>
    </w:lvl>
    <w:lvl w:ilvl="6" w:tplc="04150001" w:tentative="1">
      <w:start w:val="1"/>
      <w:numFmt w:val="bullet"/>
      <w:lvlText w:val=""/>
      <w:lvlJc w:val="left"/>
      <w:pPr>
        <w:ind w:left="5531" w:hanging="360"/>
      </w:pPr>
      <w:rPr>
        <w:rFonts w:ascii="Symbol" w:hAnsi="Symbol" w:hint="default"/>
      </w:rPr>
    </w:lvl>
    <w:lvl w:ilvl="7" w:tplc="04150003" w:tentative="1">
      <w:start w:val="1"/>
      <w:numFmt w:val="bullet"/>
      <w:lvlText w:val="o"/>
      <w:lvlJc w:val="left"/>
      <w:pPr>
        <w:ind w:left="6251" w:hanging="360"/>
      </w:pPr>
      <w:rPr>
        <w:rFonts w:ascii="Courier New" w:hAnsi="Courier New" w:cs="Courier New" w:hint="default"/>
      </w:rPr>
    </w:lvl>
    <w:lvl w:ilvl="8" w:tplc="04150005" w:tentative="1">
      <w:start w:val="1"/>
      <w:numFmt w:val="bullet"/>
      <w:lvlText w:val=""/>
      <w:lvlJc w:val="left"/>
      <w:pPr>
        <w:ind w:left="6971" w:hanging="360"/>
      </w:pPr>
      <w:rPr>
        <w:rFonts w:ascii="Wingdings" w:hAnsi="Wingdings" w:hint="default"/>
      </w:rPr>
    </w:lvl>
  </w:abstractNum>
  <w:abstractNum w:abstractNumId="20"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1" w15:restartNumberingAfterBreak="0">
    <w:nsid w:val="4BDB5B6A"/>
    <w:multiLevelType w:val="hybridMultilevel"/>
    <w:tmpl w:val="9BAA5A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D672A89"/>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503970B6"/>
    <w:multiLevelType w:val="multilevel"/>
    <w:tmpl w:val="C824A398"/>
    <w:lvl w:ilvl="0">
      <w:start w:val="1"/>
      <w:numFmt w:val="bullet"/>
      <w:lvlText w:val="­"/>
      <w:lvlJc w:val="left"/>
      <w:pPr>
        <w:tabs>
          <w:tab w:val="num" w:pos="360"/>
        </w:tabs>
        <w:ind w:left="360" w:hanging="360"/>
      </w:pPr>
      <w:rPr>
        <w:rFonts w:ascii="Arial" w:hAnsi="Arial"/>
        <w:color w:val="auto"/>
        <w:w w:val="100"/>
        <w:sz w:val="22"/>
      </w:rPr>
    </w:lvl>
    <w:lvl w:ilvl="1">
      <w:start w:val="1"/>
      <w:numFmt w:val="bullet"/>
      <w:lvlText w:val="­"/>
      <w:lvlJc w:val="left"/>
      <w:pPr>
        <w:tabs>
          <w:tab w:val="num" w:pos="760"/>
        </w:tabs>
        <w:ind w:left="760" w:hanging="360"/>
      </w:pPr>
      <w:rPr>
        <w:rFonts w:ascii="Arial" w:hAnsi="Arial" w:hint="default"/>
        <w:sz w:val="22"/>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1351657"/>
    <w:multiLevelType w:val="hybridMultilevel"/>
    <w:tmpl w:val="188ADD7A"/>
    <w:lvl w:ilvl="0" w:tplc="0415000F">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25" w15:restartNumberingAfterBreak="0">
    <w:nsid w:val="5136436D"/>
    <w:multiLevelType w:val="multilevel"/>
    <w:tmpl w:val="71E8533C"/>
    <w:lvl w:ilvl="0">
      <w:start w:val="10"/>
      <w:numFmt w:val="decimal"/>
      <w:lvlText w:val="%1."/>
      <w:lvlJc w:val="left"/>
      <w:pPr>
        <w:tabs>
          <w:tab w:val="num" w:pos="1440"/>
        </w:tabs>
        <w:ind w:left="1440" w:hanging="360"/>
      </w:pPr>
      <w:rPr>
        <w:rFonts w:cs="Times New Roman" w:hint="default"/>
      </w:rPr>
    </w:lvl>
    <w:lvl w:ilvl="1">
      <w:start w:val="1"/>
      <w:numFmt w:val="decimal"/>
      <w:lvlText w:val="10.%2."/>
      <w:lvlJc w:val="left"/>
      <w:pPr>
        <w:tabs>
          <w:tab w:val="num" w:pos="1440"/>
        </w:tabs>
        <w:ind w:left="1440" w:hanging="360"/>
      </w:pPr>
      <w:rPr>
        <w:rFonts w:ascii="Arial" w:hAnsi="Arial" w:cs="Times New Roman" w:hint="default"/>
        <w:b w:val="0"/>
        <w:sz w:val="20"/>
        <w:szCs w:val="20"/>
      </w:rPr>
    </w:lvl>
    <w:lvl w:ilvl="2">
      <w:numFmt w:val="bullet"/>
      <w:lvlText w:val=""/>
      <w:lvlJc w:val="left"/>
      <w:pPr>
        <w:tabs>
          <w:tab w:val="num" w:pos="2340"/>
        </w:tabs>
        <w:ind w:left="2340" w:hanging="360"/>
      </w:pPr>
      <w:rPr>
        <w:rFonts w:ascii="Symbol" w:eastAsia="Times New Roman" w:hAnsi="Symbol"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59EE54CB"/>
    <w:multiLevelType w:val="hybridMultilevel"/>
    <w:tmpl w:val="B3A8B3C4"/>
    <w:lvl w:ilvl="0" w:tplc="D9F41DD2">
      <w:start w:val="1"/>
      <w:numFmt w:val="upperRoman"/>
      <w:lvlText w:val="%1."/>
      <w:lvlJc w:val="left"/>
      <w:pPr>
        <w:ind w:left="644" w:hanging="360"/>
      </w:pPr>
      <w:rPr>
        <w:b/>
        <w:i w:val="0"/>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8" w15:restartNumberingAfterBreak="0">
    <w:nsid w:val="5CE21827"/>
    <w:multiLevelType w:val="singleLevel"/>
    <w:tmpl w:val="0415000F"/>
    <w:lvl w:ilvl="0">
      <w:start w:val="1"/>
      <w:numFmt w:val="decimal"/>
      <w:lvlText w:val="%1."/>
      <w:lvlJc w:val="left"/>
      <w:pPr>
        <w:tabs>
          <w:tab w:val="num" w:pos="360"/>
        </w:tabs>
        <w:ind w:left="360" w:hanging="360"/>
      </w:pPr>
      <w:rPr>
        <w:rFonts w:cs="Times New Roman" w:hint="default"/>
      </w:rPr>
    </w:lvl>
  </w:abstractNum>
  <w:abstractNum w:abstractNumId="29" w15:restartNumberingAfterBreak="0">
    <w:nsid w:val="5ED1374D"/>
    <w:multiLevelType w:val="hybridMultilevel"/>
    <w:tmpl w:val="8D78D18A"/>
    <w:lvl w:ilvl="0" w:tplc="04150011">
      <w:start w:val="1"/>
      <w:numFmt w:val="bullet"/>
      <w:pStyle w:val="mylniki"/>
      <w:lvlText w:val=""/>
      <w:lvlJc w:val="left"/>
      <w:pPr>
        <w:ind w:left="720" w:hanging="360"/>
      </w:pPr>
      <w:rPr>
        <w:rFonts w:ascii="Symbol" w:hAnsi="Symbol" w:hint="default"/>
      </w:rPr>
    </w:lvl>
    <w:lvl w:ilvl="1" w:tplc="04150019" w:tentative="1">
      <w:start w:val="1"/>
      <w:numFmt w:val="bullet"/>
      <w:lvlText w:val="o"/>
      <w:lvlJc w:val="left"/>
      <w:pPr>
        <w:ind w:left="1440" w:hanging="360"/>
      </w:pPr>
      <w:rPr>
        <w:rFonts w:ascii="Courier New" w:hAnsi="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30" w15:restartNumberingAfterBreak="0">
    <w:nsid w:val="6451345E"/>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A5F1A6F"/>
    <w:multiLevelType w:val="hybridMultilevel"/>
    <w:tmpl w:val="20FA97EE"/>
    <w:lvl w:ilvl="0" w:tplc="11122B5E">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6A9B0022"/>
    <w:multiLevelType w:val="hybridMultilevel"/>
    <w:tmpl w:val="7318E90C"/>
    <w:lvl w:ilvl="0" w:tplc="09EA9EE6">
      <w:start w:val="1"/>
      <w:numFmt w:val="decimal"/>
      <w:lvlText w:val="§ %1"/>
      <w:lvlJc w:val="center"/>
      <w:pPr>
        <w:ind w:left="720" w:hanging="360"/>
      </w:pPr>
      <w:rPr>
        <w:rFonts w:ascii="Arial" w:hAnsi="Arial" w:cs="Times New Roman" w:hint="default"/>
        <w:b/>
        <w:i w:val="0"/>
        <w:caps/>
        <w:strike w:val="0"/>
        <w:dstrike w:val="0"/>
        <w:vanish w:val="0"/>
        <w:color w:val="auto"/>
        <w:sz w:val="18"/>
        <w:szCs w:val="18"/>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4" w15:restartNumberingAfterBreak="0">
    <w:nsid w:val="6AAC1B2B"/>
    <w:multiLevelType w:val="hybridMultilevel"/>
    <w:tmpl w:val="C9A09AF8"/>
    <w:lvl w:ilvl="0" w:tplc="FFFFFFFF">
      <w:start w:val="1"/>
      <w:numFmt w:val="bullet"/>
      <w:lvlText w:val=""/>
      <w:lvlJc w:val="left"/>
      <w:pPr>
        <w:tabs>
          <w:tab w:val="num" w:pos="360"/>
        </w:tabs>
        <w:ind w:left="360" w:hanging="360"/>
      </w:pPr>
      <w:rPr>
        <w:rFonts w:ascii="Wingdings" w:hAnsi="Wingdings" w:hint="default"/>
        <w:sz w:val="40"/>
      </w:rPr>
    </w:lvl>
    <w:lvl w:ilvl="1" w:tplc="92A422E4">
      <w:start w:val="1"/>
      <w:numFmt w:val="bullet"/>
      <w:lvlText w:val="­"/>
      <w:lvlJc w:val="left"/>
      <w:pPr>
        <w:tabs>
          <w:tab w:val="num" w:pos="760"/>
        </w:tabs>
        <w:ind w:left="760" w:hanging="360"/>
      </w:pPr>
      <w:rPr>
        <w:rFonts w:ascii="Arial" w:hAnsi="Arial" w:hint="default"/>
        <w:b w:val="0"/>
        <w:i w:val="0"/>
        <w:sz w:val="22"/>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0E96A3F"/>
    <w:multiLevelType w:val="hybridMultilevel"/>
    <w:tmpl w:val="BCC8C906"/>
    <w:lvl w:ilvl="0" w:tplc="79B8FF52">
      <w:start w:val="1"/>
      <w:numFmt w:val="decimal"/>
      <w:lvlText w:val="%1."/>
      <w:lvlJc w:val="right"/>
      <w:pPr>
        <w:tabs>
          <w:tab w:val="num" w:pos="397"/>
        </w:tabs>
        <w:ind w:left="340" w:hanging="52"/>
      </w:pPr>
      <w:rPr>
        <w:rFonts w:cs="Times New Roman" w:hint="default"/>
        <w:b w:val="0"/>
        <w:i w:val="0"/>
        <w:sz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15:restartNumberingAfterBreak="0">
    <w:nsid w:val="73264C71"/>
    <w:multiLevelType w:val="hybridMultilevel"/>
    <w:tmpl w:val="8B98B934"/>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7" w15:restartNumberingAfterBreak="0">
    <w:nsid w:val="77247F4D"/>
    <w:multiLevelType w:val="singleLevel"/>
    <w:tmpl w:val="0415000F"/>
    <w:lvl w:ilvl="0">
      <w:start w:val="1"/>
      <w:numFmt w:val="decimal"/>
      <w:lvlText w:val="%1."/>
      <w:lvlJc w:val="left"/>
      <w:pPr>
        <w:tabs>
          <w:tab w:val="num" w:pos="720"/>
        </w:tabs>
        <w:ind w:left="720" w:hanging="360"/>
      </w:pPr>
      <w:rPr>
        <w:rFonts w:cs="Times New Roman" w:hint="default"/>
      </w:rPr>
    </w:lvl>
  </w:abstractNum>
  <w:abstractNum w:abstractNumId="38" w15:restartNumberingAfterBreak="0">
    <w:nsid w:val="77827CC5"/>
    <w:multiLevelType w:val="hybridMultilevel"/>
    <w:tmpl w:val="1388B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CDE133C"/>
    <w:multiLevelType w:val="hybridMultilevel"/>
    <w:tmpl w:val="224AB758"/>
    <w:lvl w:ilvl="0" w:tplc="327C114A">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0"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E1E2544"/>
    <w:multiLevelType w:val="hybridMultilevel"/>
    <w:tmpl w:val="A8402140"/>
    <w:lvl w:ilvl="0" w:tplc="702822BC">
      <w:start w:val="1"/>
      <w:numFmt w:val="bullet"/>
      <w:lvlText w:val=""/>
      <w:lvlJc w:val="left"/>
      <w:pPr>
        <w:ind w:left="1080" w:hanging="360"/>
      </w:pPr>
      <w:rPr>
        <w:rFonts w:ascii="Symbol" w:hAnsi="Symbol" w:hint="default"/>
      </w:rPr>
    </w:lvl>
    <w:lvl w:ilvl="1" w:tplc="04150003">
      <w:start w:val="1"/>
      <w:numFmt w:val="bullet"/>
      <w:lvlText w:val="o"/>
      <w:lvlJc w:val="left"/>
      <w:pPr>
        <w:ind w:left="1800" w:hanging="360"/>
      </w:pPr>
      <w:rPr>
        <w:rFonts w:ascii="Courier New" w:hAnsi="Courier New" w:cs="Courier New" w:hint="default"/>
      </w:rPr>
    </w:lvl>
    <w:lvl w:ilvl="2" w:tplc="04150005">
      <w:start w:val="1"/>
      <w:numFmt w:val="bullet"/>
      <w:lvlText w:val=""/>
      <w:lvlJc w:val="left"/>
      <w:pPr>
        <w:ind w:left="2520" w:hanging="360"/>
      </w:pPr>
      <w:rPr>
        <w:rFonts w:ascii="Wingdings" w:hAnsi="Wingdings" w:hint="default"/>
      </w:rPr>
    </w:lvl>
    <w:lvl w:ilvl="3" w:tplc="04150001">
      <w:start w:val="1"/>
      <w:numFmt w:val="bullet"/>
      <w:lvlText w:val=""/>
      <w:lvlJc w:val="left"/>
      <w:pPr>
        <w:ind w:left="3240" w:hanging="360"/>
      </w:pPr>
      <w:rPr>
        <w:rFonts w:ascii="Symbol" w:hAnsi="Symbol" w:hint="default"/>
      </w:rPr>
    </w:lvl>
    <w:lvl w:ilvl="4" w:tplc="04150003">
      <w:start w:val="1"/>
      <w:numFmt w:val="bullet"/>
      <w:lvlText w:val="o"/>
      <w:lvlJc w:val="left"/>
      <w:pPr>
        <w:ind w:left="3960" w:hanging="360"/>
      </w:pPr>
      <w:rPr>
        <w:rFonts w:ascii="Courier New" w:hAnsi="Courier New" w:cs="Courier New" w:hint="default"/>
      </w:rPr>
    </w:lvl>
    <w:lvl w:ilvl="5" w:tplc="04150005">
      <w:start w:val="1"/>
      <w:numFmt w:val="bullet"/>
      <w:lvlText w:val=""/>
      <w:lvlJc w:val="left"/>
      <w:pPr>
        <w:ind w:left="4680" w:hanging="360"/>
      </w:pPr>
      <w:rPr>
        <w:rFonts w:ascii="Wingdings" w:hAnsi="Wingdings" w:hint="default"/>
      </w:rPr>
    </w:lvl>
    <w:lvl w:ilvl="6" w:tplc="04150001">
      <w:start w:val="1"/>
      <w:numFmt w:val="bullet"/>
      <w:lvlText w:val=""/>
      <w:lvlJc w:val="left"/>
      <w:pPr>
        <w:ind w:left="5400" w:hanging="360"/>
      </w:pPr>
      <w:rPr>
        <w:rFonts w:ascii="Symbol" w:hAnsi="Symbol" w:hint="default"/>
      </w:rPr>
    </w:lvl>
    <w:lvl w:ilvl="7" w:tplc="04150003">
      <w:start w:val="1"/>
      <w:numFmt w:val="bullet"/>
      <w:lvlText w:val="o"/>
      <w:lvlJc w:val="left"/>
      <w:pPr>
        <w:ind w:left="6120" w:hanging="360"/>
      </w:pPr>
      <w:rPr>
        <w:rFonts w:ascii="Courier New" w:hAnsi="Courier New" w:cs="Courier New" w:hint="default"/>
      </w:rPr>
    </w:lvl>
    <w:lvl w:ilvl="8" w:tplc="04150005">
      <w:start w:val="1"/>
      <w:numFmt w:val="bullet"/>
      <w:lvlText w:val=""/>
      <w:lvlJc w:val="left"/>
      <w:pPr>
        <w:ind w:left="6840" w:hanging="360"/>
      </w:pPr>
      <w:rPr>
        <w:rFonts w:ascii="Wingdings" w:hAnsi="Wingdings" w:hint="default"/>
      </w:rPr>
    </w:lvl>
  </w:abstractNum>
  <w:abstractNum w:abstractNumId="42" w15:restartNumberingAfterBreak="0">
    <w:nsid w:val="7F732312"/>
    <w:multiLevelType w:val="singleLevel"/>
    <w:tmpl w:val="0415000F"/>
    <w:lvl w:ilvl="0">
      <w:start w:val="1"/>
      <w:numFmt w:val="decimal"/>
      <w:lvlText w:val="%1."/>
      <w:lvlJc w:val="left"/>
      <w:pPr>
        <w:tabs>
          <w:tab w:val="num" w:pos="360"/>
        </w:tabs>
        <w:ind w:left="360" w:hanging="360"/>
      </w:pPr>
      <w:rPr>
        <w:rFonts w:cs="Times New Roman" w:hint="default"/>
      </w:rPr>
    </w:lvl>
  </w:abstractNum>
  <w:num w:numId="1" w16cid:durableId="1627346106">
    <w:abstractNumId w:val="16"/>
  </w:num>
  <w:num w:numId="2" w16cid:durableId="2039356439">
    <w:abstractNumId w:val="17"/>
  </w:num>
  <w:num w:numId="3" w16cid:durableId="1195002722">
    <w:abstractNumId w:val="20"/>
  </w:num>
  <w:num w:numId="4" w16cid:durableId="661396609">
    <w:abstractNumId w:val="26"/>
  </w:num>
  <w:num w:numId="5" w16cid:durableId="7802480">
    <w:abstractNumId w:val="31"/>
  </w:num>
  <w:num w:numId="6" w16cid:durableId="1593851973">
    <w:abstractNumId w:val="11"/>
  </w:num>
  <w:num w:numId="7" w16cid:durableId="1075281889">
    <w:abstractNumId w:val="19"/>
  </w:num>
  <w:num w:numId="8" w16cid:durableId="2126996100">
    <w:abstractNumId w:val="10"/>
  </w:num>
  <w:num w:numId="9" w16cid:durableId="1277367175">
    <w:abstractNumId w:val="40"/>
  </w:num>
  <w:num w:numId="10" w16cid:durableId="878783300">
    <w:abstractNumId w:val="23"/>
  </w:num>
  <w:num w:numId="11" w16cid:durableId="81681324">
    <w:abstractNumId w:val="22"/>
  </w:num>
  <w:num w:numId="12" w16cid:durableId="1210990765">
    <w:abstractNumId w:val="34"/>
  </w:num>
  <w:num w:numId="13" w16cid:durableId="260142541">
    <w:abstractNumId w:val="32"/>
  </w:num>
  <w:num w:numId="14" w16cid:durableId="1399398157">
    <w:abstractNumId w:val="7"/>
  </w:num>
  <w:num w:numId="15" w16cid:durableId="1488861391">
    <w:abstractNumId w:val="13"/>
  </w:num>
  <w:num w:numId="16" w16cid:durableId="111437025">
    <w:abstractNumId w:val="35"/>
  </w:num>
  <w:num w:numId="17" w16cid:durableId="1481383066">
    <w:abstractNumId w:val="6"/>
  </w:num>
  <w:num w:numId="18" w16cid:durableId="820997666">
    <w:abstractNumId w:val="8"/>
  </w:num>
  <w:num w:numId="19" w16cid:durableId="262804288">
    <w:abstractNumId w:val="36"/>
  </w:num>
  <w:num w:numId="20" w16cid:durableId="901407208">
    <w:abstractNumId w:val="28"/>
  </w:num>
  <w:num w:numId="21" w16cid:durableId="193886804">
    <w:abstractNumId w:val="42"/>
  </w:num>
  <w:num w:numId="22" w16cid:durableId="1271426925">
    <w:abstractNumId w:val="37"/>
  </w:num>
  <w:num w:numId="23" w16cid:durableId="1609922663">
    <w:abstractNumId w:val="33"/>
  </w:num>
  <w:num w:numId="24" w16cid:durableId="1801847205">
    <w:abstractNumId w:val="25"/>
  </w:num>
  <w:num w:numId="25" w16cid:durableId="2064598000">
    <w:abstractNumId w:val="41"/>
  </w:num>
  <w:num w:numId="26" w16cid:durableId="653145414">
    <w:abstractNumId w:val="39"/>
  </w:num>
  <w:num w:numId="27" w16cid:durableId="485632406">
    <w:abstractNumId w:val="24"/>
  </w:num>
  <w:num w:numId="28" w16cid:durableId="189489278">
    <w:abstractNumId w:val="27"/>
  </w:num>
  <w:num w:numId="29" w16cid:durableId="40037079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346246872">
    <w:abstractNumId w:val="5"/>
  </w:num>
  <w:num w:numId="31" w16cid:durableId="1764187237">
    <w:abstractNumId w:val="9"/>
  </w:num>
  <w:num w:numId="32" w16cid:durableId="67260737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26682620">
    <w:abstractNumId w:val="38"/>
  </w:num>
  <w:num w:numId="34" w16cid:durableId="684096292">
    <w:abstractNumId w:val="18"/>
  </w:num>
  <w:num w:numId="35" w16cid:durableId="1142768433">
    <w:abstractNumId w:val="14"/>
  </w:num>
  <w:num w:numId="36" w16cid:durableId="1329597248">
    <w:abstractNumId w:val="3"/>
  </w:num>
  <w:num w:numId="37" w16cid:durableId="1704405551">
    <w:abstractNumId w:val="30"/>
  </w:num>
  <w:num w:numId="38" w16cid:durableId="2016301627">
    <w:abstractNumId w:val="21"/>
  </w:num>
  <w:num w:numId="39" w16cid:durableId="1969628597">
    <w:abstractNumId w:val="15"/>
  </w:num>
  <w:num w:numId="40" w16cid:durableId="918059125">
    <w:abstractNumId w:val="29"/>
  </w:num>
  <w:num w:numId="41" w16cid:durableId="116799476">
    <w:abstractNumId w:val="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E36"/>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462E"/>
    <w:rsid w:val="00025FE0"/>
    <w:rsid w:val="000272CF"/>
    <w:rsid w:val="000273E9"/>
    <w:rsid w:val="00031ABB"/>
    <w:rsid w:val="00032E9D"/>
    <w:rsid w:val="000339B0"/>
    <w:rsid w:val="00034466"/>
    <w:rsid w:val="0003633A"/>
    <w:rsid w:val="0004020B"/>
    <w:rsid w:val="00040735"/>
    <w:rsid w:val="0004075E"/>
    <w:rsid w:val="00040E3C"/>
    <w:rsid w:val="0004124A"/>
    <w:rsid w:val="00041656"/>
    <w:rsid w:val="00041920"/>
    <w:rsid w:val="000419EA"/>
    <w:rsid w:val="00042822"/>
    <w:rsid w:val="0004293D"/>
    <w:rsid w:val="00044543"/>
    <w:rsid w:val="0004486D"/>
    <w:rsid w:val="00044F7C"/>
    <w:rsid w:val="00046549"/>
    <w:rsid w:val="00046D7B"/>
    <w:rsid w:val="00047E9F"/>
    <w:rsid w:val="00050E52"/>
    <w:rsid w:val="00051197"/>
    <w:rsid w:val="000518A3"/>
    <w:rsid w:val="000532AE"/>
    <w:rsid w:val="0005439E"/>
    <w:rsid w:val="00055178"/>
    <w:rsid w:val="00056DB4"/>
    <w:rsid w:val="00057E00"/>
    <w:rsid w:val="00062C54"/>
    <w:rsid w:val="00064A47"/>
    <w:rsid w:val="00064F26"/>
    <w:rsid w:val="00066400"/>
    <w:rsid w:val="00071FE3"/>
    <w:rsid w:val="00072501"/>
    <w:rsid w:val="00072BE1"/>
    <w:rsid w:val="000747E2"/>
    <w:rsid w:val="00074AA8"/>
    <w:rsid w:val="00076214"/>
    <w:rsid w:val="0008002B"/>
    <w:rsid w:val="00080BE1"/>
    <w:rsid w:val="00080F94"/>
    <w:rsid w:val="00082C2E"/>
    <w:rsid w:val="00083F05"/>
    <w:rsid w:val="00084857"/>
    <w:rsid w:val="0008582E"/>
    <w:rsid w:val="00086905"/>
    <w:rsid w:val="00086D98"/>
    <w:rsid w:val="00090541"/>
    <w:rsid w:val="00092A66"/>
    <w:rsid w:val="0009533D"/>
    <w:rsid w:val="00096F2D"/>
    <w:rsid w:val="00097236"/>
    <w:rsid w:val="000A072E"/>
    <w:rsid w:val="000A2EBE"/>
    <w:rsid w:val="000A31C6"/>
    <w:rsid w:val="000A38FC"/>
    <w:rsid w:val="000A488B"/>
    <w:rsid w:val="000A6207"/>
    <w:rsid w:val="000B20CA"/>
    <w:rsid w:val="000B2838"/>
    <w:rsid w:val="000B3117"/>
    <w:rsid w:val="000B36E9"/>
    <w:rsid w:val="000B4623"/>
    <w:rsid w:val="000B5CB4"/>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3072"/>
    <w:rsid w:val="000D317D"/>
    <w:rsid w:val="000D4627"/>
    <w:rsid w:val="000D586C"/>
    <w:rsid w:val="000D6A3F"/>
    <w:rsid w:val="000D7007"/>
    <w:rsid w:val="000D756A"/>
    <w:rsid w:val="000D765A"/>
    <w:rsid w:val="000D7931"/>
    <w:rsid w:val="000E1EA0"/>
    <w:rsid w:val="000E20BF"/>
    <w:rsid w:val="000E3A9E"/>
    <w:rsid w:val="000E5D5A"/>
    <w:rsid w:val="000E76A0"/>
    <w:rsid w:val="000E7C91"/>
    <w:rsid w:val="000F0FF6"/>
    <w:rsid w:val="000F1FD7"/>
    <w:rsid w:val="000F3815"/>
    <w:rsid w:val="000F58B6"/>
    <w:rsid w:val="000F5D37"/>
    <w:rsid w:val="000F77CE"/>
    <w:rsid w:val="00100052"/>
    <w:rsid w:val="0010053E"/>
    <w:rsid w:val="001007C3"/>
    <w:rsid w:val="00101C1B"/>
    <w:rsid w:val="00101D38"/>
    <w:rsid w:val="00101F51"/>
    <w:rsid w:val="00103712"/>
    <w:rsid w:val="0010451D"/>
    <w:rsid w:val="001050AB"/>
    <w:rsid w:val="00105610"/>
    <w:rsid w:val="001116B5"/>
    <w:rsid w:val="00112269"/>
    <w:rsid w:val="00112825"/>
    <w:rsid w:val="00116321"/>
    <w:rsid w:val="00117691"/>
    <w:rsid w:val="0011796C"/>
    <w:rsid w:val="001212B3"/>
    <w:rsid w:val="001228DC"/>
    <w:rsid w:val="00122C4C"/>
    <w:rsid w:val="0012465E"/>
    <w:rsid w:val="0012511B"/>
    <w:rsid w:val="001270AE"/>
    <w:rsid w:val="00131A23"/>
    <w:rsid w:val="001324E6"/>
    <w:rsid w:val="001325C6"/>
    <w:rsid w:val="001355C1"/>
    <w:rsid w:val="00137254"/>
    <w:rsid w:val="001402AB"/>
    <w:rsid w:val="001407D1"/>
    <w:rsid w:val="00145336"/>
    <w:rsid w:val="00145825"/>
    <w:rsid w:val="001465FE"/>
    <w:rsid w:val="00150013"/>
    <w:rsid w:val="00151B6F"/>
    <w:rsid w:val="001549EF"/>
    <w:rsid w:val="0015504B"/>
    <w:rsid w:val="001558D8"/>
    <w:rsid w:val="001567FB"/>
    <w:rsid w:val="00156D62"/>
    <w:rsid w:val="0015712B"/>
    <w:rsid w:val="001575B5"/>
    <w:rsid w:val="00157C01"/>
    <w:rsid w:val="00161CAB"/>
    <w:rsid w:val="001630E0"/>
    <w:rsid w:val="001653BE"/>
    <w:rsid w:val="00165652"/>
    <w:rsid w:val="00166625"/>
    <w:rsid w:val="00166E39"/>
    <w:rsid w:val="00167D1F"/>
    <w:rsid w:val="00171C78"/>
    <w:rsid w:val="001728F5"/>
    <w:rsid w:val="00173A31"/>
    <w:rsid w:val="001741FB"/>
    <w:rsid w:val="001743EA"/>
    <w:rsid w:val="00174BE0"/>
    <w:rsid w:val="00175C02"/>
    <w:rsid w:val="00175CDB"/>
    <w:rsid w:val="001764CF"/>
    <w:rsid w:val="00176B3E"/>
    <w:rsid w:val="001804D0"/>
    <w:rsid w:val="00181D92"/>
    <w:rsid w:val="00184C77"/>
    <w:rsid w:val="00184E77"/>
    <w:rsid w:val="0018537F"/>
    <w:rsid w:val="00185E8A"/>
    <w:rsid w:val="001901BD"/>
    <w:rsid w:val="001901F0"/>
    <w:rsid w:val="00191304"/>
    <w:rsid w:val="00191956"/>
    <w:rsid w:val="001920BF"/>
    <w:rsid w:val="00193DCF"/>
    <w:rsid w:val="001944B1"/>
    <w:rsid w:val="00194C66"/>
    <w:rsid w:val="00195038"/>
    <w:rsid w:val="00196400"/>
    <w:rsid w:val="00196C53"/>
    <w:rsid w:val="00196E97"/>
    <w:rsid w:val="001A0AD4"/>
    <w:rsid w:val="001A23D7"/>
    <w:rsid w:val="001A269F"/>
    <w:rsid w:val="001A33A9"/>
    <w:rsid w:val="001A4CE9"/>
    <w:rsid w:val="001A65A8"/>
    <w:rsid w:val="001A70C2"/>
    <w:rsid w:val="001A78F7"/>
    <w:rsid w:val="001B087C"/>
    <w:rsid w:val="001B0A76"/>
    <w:rsid w:val="001B22DF"/>
    <w:rsid w:val="001B24CC"/>
    <w:rsid w:val="001B396C"/>
    <w:rsid w:val="001B3A05"/>
    <w:rsid w:val="001B3E7F"/>
    <w:rsid w:val="001B5C6C"/>
    <w:rsid w:val="001B6ABA"/>
    <w:rsid w:val="001B7E8D"/>
    <w:rsid w:val="001C2D48"/>
    <w:rsid w:val="001C4D26"/>
    <w:rsid w:val="001C5371"/>
    <w:rsid w:val="001C6F0D"/>
    <w:rsid w:val="001C7E2C"/>
    <w:rsid w:val="001D0464"/>
    <w:rsid w:val="001D054B"/>
    <w:rsid w:val="001D2EAF"/>
    <w:rsid w:val="001D348E"/>
    <w:rsid w:val="001D509F"/>
    <w:rsid w:val="001D5115"/>
    <w:rsid w:val="001D5FA5"/>
    <w:rsid w:val="001D6A42"/>
    <w:rsid w:val="001E078F"/>
    <w:rsid w:val="001E10B2"/>
    <w:rsid w:val="001E1F2E"/>
    <w:rsid w:val="001E2A56"/>
    <w:rsid w:val="001E412A"/>
    <w:rsid w:val="001E579C"/>
    <w:rsid w:val="001E5A5A"/>
    <w:rsid w:val="001E6355"/>
    <w:rsid w:val="001E7056"/>
    <w:rsid w:val="001F0CCF"/>
    <w:rsid w:val="001F0E64"/>
    <w:rsid w:val="001F1A05"/>
    <w:rsid w:val="001F31EA"/>
    <w:rsid w:val="001F4478"/>
    <w:rsid w:val="001F4658"/>
    <w:rsid w:val="001F4BA5"/>
    <w:rsid w:val="001F60DA"/>
    <w:rsid w:val="001F6AB5"/>
    <w:rsid w:val="001F72C0"/>
    <w:rsid w:val="001F7A3D"/>
    <w:rsid w:val="001F7BE8"/>
    <w:rsid w:val="00201A92"/>
    <w:rsid w:val="00203292"/>
    <w:rsid w:val="00203373"/>
    <w:rsid w:val="00203C4B"/>
    <w:rsid w:val="00204C16"/>
    <w:rsid w:val="0020505A"/>
    <w:rsid w:val="002073F1"/>
    <w:rsid w:val="00211C1B"/>
    <w:rsid w:val="002124EA"/>
    <w:rsid w:val="00213DF4"/>
    <w:rsid w:val="00216008"/>
    <w:rsid w:val="0021629D"/>
    <w:rsid w:val="00216F55"/>
    <w:rsid w:val="0021765C"/>
    <w:rsid w:val="00221F2B"/>
    <w:rsid w:val="00222F9F"/>
    <w:rsid w:val="00222FAA"/>
    <w:rsid w:val="002230B5"/>
    <w:rsid w:val="002240E4"/>
    <w:rsid w:val="00224766"/>
    <w:rsid w:val="00224BA8"/>
    <w:rsid w:val="00224F23"/>
    <w:rsid w:val="00226040"/>
    <w:rsid w:val="00226CF8"/>
    <w:rsid w:val="002272B1"/>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F53"/>
    <w:rsid w:val="00247908"/>
    <w:rsid w:val="0024792E"/>
    <w:rsid w:val="002507AB"/>
    <w:rsid w:val="002511EE"/>
    <w:rsid w:val="002532C3"/>
    <w:rsid w:val="002548AD"/>
    <w:rsid w:val="00255149"/>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FDC"/>
    <w:rsid w:val="002907F0"/>
    <w:rsid w:val="00290C62"/>
    <w:rsid w:val="0029106C"/>
    <w:rsid w:val="00292E9D"/>
    <w:rsid w:val="002933B6"/>
    <w:rsid w:val="00293ABE"/>
    <w:rsid w:val="00293B49"/>
    <w:rsid w:val="0029407F"/>
    <w:rsid w:val="002940E3"/>
    <w:rsid w:val="002946F8"/>
    <w:rsid w:val="00295838"/>
    <w:rsid w:val="002959FE"/>
    <w:rsid w:val="002962DA"/>
    <w:rsid w:val="00297F27"/>
    <w:rsid w:val="002A1E74"/>
    <w:rsid w:val="002A1ED6"/>
    <w:rsid w:val="002A321D"/>
    <w:rsid w:val="002A347B"/>
    <w:rsid w:val="002A3ECF"/>
    <w:rsid w:val="002A5BC6"/>
    <w:rsid w:val="002A6128"/>
    <w:rsid w:val="002B0F0A"/>
    <w:rsid w:val="002B28AF"/>
    <w:rsid w:val="002B2A7B"/>
    <w:rsid w:val="002B2E35"/>
    <w:rsid w:val="002B3312"/>
    <w:rsid w:val="002B47EA"/>
    <w:rsid w:val="002B4BFC"/>
    <w:rsid w:val="002B4D64"/>
    <w:rsid w:val="002B5817"/>
    <w:rsid w:val="002B62C6"/>
    <w:rsid w:val="002B6CC8"/>
    <w:rsid w:val="002B6F98"/>
    <w:rsid w:val="002B7808"/>
    <w:rsid w:val="002B7865"/>
    <w:rsid w:val="002C107F"/>
    <w:rsid w:val="002C2848"/>
    <w:rsid w:val="002C3192"/>
    <w:rsid w:val="002C3573"/>
    <w:rsid w:val="002C62F5"/>
    <w:rsid w:val="002C6CE5"/>
    <w:rsid w:val="002C7E68"/>
    <w:rsid w:val="002D0273"/>
    <w:rsid w:val="002D431C"/>
    <w:rsid w:val="002D58A4"/>
    <w:rsid w:val="002D6DB5"/>
    <w:rsid w:val="002D79DF"/>
    <w:rsid w:val="002E2F38"/>
    <w:rsid w:val="002E38BB"/>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587F"/>
    <w:rsid w:val="00321DD5"/>
    <w:rsid w:val="00325F85"/>
    <w:rsid w:val="00327148"/>
    <w:rsid w:val="00327FB1"/>
    <w:rsid w:val="0033270E"/>
    <w:rsid w:val="00333C26"/>
    <w:rsid w:val="00333F97"/>
    <w:rsid w:val="00334A4C"/>
    <w:rsid w:val="003354D2"/>
    <w:rsid w:val="00335E18"/>
    <w:rsid w:val="00337033"/>
    <w:rsid w:val="00337F58"/>
    <w:rsid w:val="00340759"/>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0B7D"/>
    <w:rsid w:val="003629C9"/>
    <w:rsid w:val="0036355E"/>
    <w:rsid w:val="00364149"/>
    <w:rsid w:val="0036497F"/>
    <w:rsid w:val="003663AF"/>
    <w:rsid w:val="0036696B"/>
    <w:rsid w:val="003669AE"/>
    <w:rsid w:val="00367795"/>
    <w:rsid w:val="003700A0"/>
    <w:rsid w:val="0037037C"/>
    <w:rsid w:val="00374571"/>
    <w:rsid w:val="00375E4D"/>
    <w:rsid w:val="003766F7"/>
    <w:rsid w:val="00377017"/>
    <w:rsid w:val="0038146C"/>
    <w:rsid w:val="003830AC"/>
    <w:rsid w:val="00383177"/>
    <w:rsid w:val="0038440E"/>
    <w:rsid w:val="00385471"/>
    <w:rsid w:val="0038622B"/>
    <w:rsid w:val="003868FF"/>
    <w:rsid w:val="003876F1"/>
    <w:rsid w:val="0039187A"/>
    <w:rsid w:val="00392A83"/>
    <w:rsid w:val="00393905"/>
    <w:rsid w:val="003948A5"/>
    <w:rsid w:val="00395D26"/>
    <w:rsid w:val="00395FB1"/>
    <w:rsid w:val="0039667B"/>
    <w:rsid w:val="00397F6C"/>
    <w:rsid w:val="003A0ADD"/>
    <w:rsid w:val="003A0EEA"/>
    <w:rsid w:val="003A12B0"/>
    <w:rsid w:val="003A2610"/>
    <w:rsid w:val="003A2794"/>
    <w:rsid w:val="003A2CBB"/>
    <w:rsid w:val="003A39FA"/>
    <w:rsid w:val="003A4FB0"/>
    <w:rsid w:val="003A645A"/>
    <w:rsid w:val="003A6522"/>
    <w:rsid w:val="003B165C"/>
    <w:rsid w:val="003B176E"/>
    <w:rsid w:val="003B22FC"/>
    <w:rsid w:val="003B3135"/>
    <w:rsid w:val="003B5FA6"/>
    <w:rsid w:val="003B6281"/>
    <w:rsid w:val="003B6B70"/>
    <w:rsid w:val="003B761C"/>
    <w:rsid w:val="003B7B55"/>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074E"/>
    <w:rsid w:val="003F31AB"/>
    <w:rsid w:val="003F474E"/>
    <w:rsid w:val="003F4BE5"/>
    <w:rsid w:val="003F6611"/>
    <w:rsid w:val="003F6C86"/>
    <w:rsid w:val="003F702A"/>
    <w:rsid w:val="00402D6C"/>
    <w:rsid w:val="00403077"/>
    <w:rsid w:val="00406A25"/>
    <w:rsid w:val="00407783"/>
    <w:rsid w:val="004105E9"/>
    <w:rsid w:val="00412994"/>
    <w:rsid w:val="00412E59"/>
    <w:rsid w:val="004134E4"/>
    <w:rsid w:val="00414B45"/>
    <w:rsid w:val="00414D79"/>
    <w:rsid w:val="00415DEF"/>
    <w:rsid w:val="00417649"/>
    <w:rsid w:val="00421260"/>
    <w:rsid w:val="0042201D"/>
    <w:rsid w:val="00424019"/>
    <w:rsid w:val="00424039"/>
    <w:rsid w:val="00424458"/>
    <w:rsid w:val="0042597D"/>
    <w:rsid w:val="0042678F"/>
    <w:rsid w:val="00431240"/>
    <w:rsid w:val="00431F11"/>
    <w:rsid w:val="00434676"/>
    <w:rsid w:val="00434782"/>
    <w:rsid w:val="00435B18"/>
    <w:rsid w:val="0043615D"/>
    <w:rsid w:val="004364BD"/>
    <w:rsid w:val="00441640"/>
    <w:rsid w:val="00442359"/>
    <w:rsid w:val="00442B89"/>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77D82"/>
    <w:rsid w:val="0048048D"/>
    <w:rsid w:val="0048437E"/>
    <w:rsid w:val="004859BD"/>
    <w:rsid w:val="00485DB0"/>
    <w:rsid w:val="00487AA0"/>
    <w:rsid w:val="004906EB"/>
    <w:rsid w:val="004910E3"/>
    <w:rsid w:val="00491142"/>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B2351"/>
    <w:rsid w:val="004B4556"/>
    <w:rsid w:val="004B5230"/>
    <w:rsid w:val="004B5F30"/>
    <w:rsid w:val="004B6A92"/>
    <w:rsid w:val="004B78BB"/>
    <w:rsid w:val="004B7C5F"/>
    <w:rsid w:val="004C009E"/>
    <w:rsid w:val="004C1C4B"/>
    <w:rsid w:val="004C485B"/>
    <w:rsid w:val="004C4A0D"/>
    <w:rsid w:val="004C5E08"/>
    <w:rsid w:val="004D17D7"/>
    <w:rsid w:val="004D29D4"/>
    <w:rsid w:val="004D3DF7"/>
    <w:rsid w:val="004D5611"/>
    <w:rsid w:val="004D5FFD"/>
    <w:rsid w:val="004D64B6"/>
    <w:rsid w:val="004D6AB7"/>
    <w:rsid w:val="004D7365"/>
    <w:rsid w:val="004D7377"/>
    <w:rsid w:val="004E0626"/>
    <w:rsid w:val="004E2633"/>
    <w:rsid w:val="004E41B6"/>
    <w:rsid w:val="004E4323"/>
    <w:rsid w:val="004E4393"/>
    <w:rsid w:val="004E48E9"/>
    <w:rsid w:val="004E528A"/>
    <w:rsid w:val="004E7306"/>
    <w:rsid w:val="004E75D3"/>
    <w:rsid w:val="004E7ABC"/>
    <w:rsid w:val="004F0088"/>
    <w:rsid w:val="004F0094"/>
    <w:rsid w:val="004F0173"/>
    <w:rsid w:val="004F0448"/>
    <w:rsid w:val="004F10E0"/>
    <w:rsid w:val="004F35DA"/>
    <w:rsid w:val="004F392B"/>
    <w:rsid w:val="004F3D3C"/>
    <w:rsid w:val="004F3DE7"/>
    <w:rsid w:val="004F4963"/>
    <w:rsid w:val="004F5B37"/>
    <w:rsid w:val="004F5F13"/>
    <w:rsid w:val="004F6F2C"/>
    <w:rsid w:val="004F75CF"/>
    <w:rsid w:val="004F7C92"/>
    <w:rsid w:val="004F7CF9"/>
    <w:rsid w:val="0050150D"/>
    <w:rsid w:val="00501897"/>
    <w:rsid w:val="0050273F"/>
    <w:rsid w:val="00502D83"/>
    <w:rsid w:val="0050326B"/>
    <w:rsid w:val="00503485"/>
    <w:rsid w:val="0051022D"/>
    <w:rsid w:val="00510AF6"/>
    <w:rsid w:val="00511069"/>
    <w:rsid w:val="005113C7"/>
    <w:rsid w:val="00512BA4"/>
    <w:rsid w:val="0051539A"/>
    <w:rsid w:val="00515E39"/>
    <w:rsid w:val="00517D03"/>
    <w:rsid w:val="00517E8A"/>
    <w:rsid w:val="0052002C"/>
    <w:rsid w:val="00520339"/>
    <w:rsid w:val="00520846"/>
    <w:rsid w:val="005216AC"/>
    <w:rsid w:val="00522178"/>
    <w:rsid w:val="00524108"/>
    <w:rsid w:val="00527036"/>
    <w:rsid w:val="00527343"/>
    <w:rsid w:val="00527EE9"/>
    <w:rsid w:val="005301AB"/>
    <w:rsid w:val="00532659"/>
    <w:rsid w:val="00533129"/>
    <w:rsid w:val="00533E90"/>
    <w:rsid w:val="00534AA5"/>
    <w:rsid w:val="0053751B"/>
    <w:rsid w:val="00537956"/>
    <w:rsid w:val="00540974"/>
    <w:rsid w:val="00540CDC"/>
    <w:rsid w:val="00541F0C"/>
    <w:rsid w:val="005434FF"/>
    <w:rsid w:val="00546BF6"/>
    <w:rsid w:val="0054759B"/>
    <w:rsid w:val="00547B99"/>
    <w:rsid w:val="00550019"/>
    <w:rsid w:val="005514E8"/>
    <w:rsid w:val="00551E4A"/>
    <w:rsid w:val="00552376"/>
    <w:rsid w:val="005528DB"/>
    <w:rsid w:val="005542A1"/>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6EBC"/>
    <w:rsid w:val="0056761A"/>
    <w:rsid w:val="00570A04"/>
    <w:rsid w:val="00570D52"/>
    <w:rsid w:val="005712F0"/>
    <w:rsid w:val="00574607"/>
    <w:rsid w:val="0057723F"/>
    <w:rsid w:val="00577F70"/>
    <w:rsid w:val="00580F54"/>
    <w:rsid w:val="005834AF"/>
    <w:rsid w:val="00583908"/>
    <w:rsid w:val="005843BB"/>
    <w:rsid w:val="005845F2"/>
    <w:rsid w:val="00585723"/>
    <w:rsid w:val="00585EFB"/>
    <w:rsid w:val="00585F01"/>
    <w:rsid w:val="005873E7"/>
    <w:rsid w:val="00590042"/>
    <w:rsid w:val="00590E7F"/>
    <w:rsid w:val="00590EFC"/>
    <w:rsid w:val="00592A10"/>
    <w:rsid w:val="00593215"/>
    <w:rsid w:val="005949CA"/>
    <w:rsid w:val="00594FC2"/>
    <w:rsid w:val="0059516F"/>
    <w:rsid w:val="00597C07"/>
    <w:rsid w:val="005A0905"/>
    <w:rsid w:val="005A0EF6"/>
    <w:rsid w:val="005A1156"/>
    <w:rsid w:val="005A2072"/>
    <w:rsid w:val="005A381B"/>
    <w:rsid w:val="005A3BC8"/>
    <w:rsid w:val="005A4A8F"/>
    <w:rsid w:val="005A4B76"/>
    <w:rsid w:val="005A4C41"/>
    <w:rsid w:val="005A65EF"/>
    <w:rsid w:val="005A6B74"/>
    <w:rsid w:val="005A6CC1"/>
    <w:rsid w:val="005A7035"/>
    <w:rsid w:val="005A7129"/>
    <w:rsid w:val="005B152E"/>
    <w:rsid w:val="005B1ED0"/>
    <w:rsid w:val="005B2D16"/>
    <w:rsid w:val="005B4295"/>
    <w:rsid w:val="005B48E5"/>
    <w:rsid w:val="005B4B64"/>
    <w:rsid w:val="005B5437"/>
    <w:rsid w:val="005B6BED"/>
    <w:rsid w:val="005C18BB"/>
    <w:rsid w:val="005C1E38"/>
    <w:rsid w:val="005C23BF"/>
    <w:rsid w:val="005C318B"/>
    <w:rsid w:val="005C489F"/>
    <w:rsid w:val="005C497A"/>
    <w:rsid w:val="005C58F1"/>
    <w:rsid w:val="005C68E6"/>
    <w:rsid w:val="005C6FDB"/>
    <w:rsid w:val="005C72F1"/>
    <w:rsid w:val="005C7DC0"/>
    <w:rsid w:val="005D06F2"/>
    <w:rsid w:val="005D07E4"/>
    <w:rsid w:val="005D2A9E"/>
    <w:rsid w:val="005D3687"/>
    <w:rsid w:val="005D37C5"/>
    <w:rsid w:val="005D560F"/>
    <w:rsid w:val="005D5AF5"/>
    <w:rsid w:val="005D5E1C"/>
    <w:rsid w:val="005D609B"/>
    <w:rsid w:val="005D7714"/>
    <w:rsid w:val="005E0891"/>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4537"/>
    <w:rsid w:val="005F5670"/>
    <w:rsid w:val="005F6B3C"/>
    <w:rsid w:val="00600D6A"/>
    <w:rsid w:val="0060143F"/>
    <w:rsid w:val="00601EF6"/>
    <w:rsid w:val="00602BFB"/>
    <w:rsid w:val="00603E00"/>
    <w:rsid w:val="00604135"/>
    <w:rsid w:val="00604FA0"/>
    <w:rsid w:val="00605F3B"/>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376AA"/>
    <w:rsid w:val="00645623"/>
    <w:rsid w:val="00645F55"/>
    <w:rsid w:val="0064713F"/>
    <w:rsid w:val="0065074A"/>
    <w:rsid w:val="00650D35"/>
    <w:rsid w:val="00651CC4"/>
    <w:rsid w:val="006527F9"/>
    <w:rsid w:val="006534F2"/>
    <w:rsid w:val="006536DD"/>
    <w:rsid w:val="006537DA"/>
    <w:rsid w:val="006540CC"/>
    <w:rsid w:val="0065547D"/>
    <w:rsid w:val="00656B5A"/>
    <w:rsid w:val="00656E25"/>
    <w:rsid w:val="00657CE0"/>
    <w:rsid w:val="006600DF"/>
    <w:rsid w:val="006607AF"/>
    <w:rsid w:val="006619F7"/>
    <w:rsid w:val="0066308D"/>
    <w:rsid w:val="00663728"/>
    <w:rsid w:val="0066557A"/>
    <w:rsid w:val="00666793"/>
    <w:rsid w:val="0066752C"/>
    <w:rsid w:val="00667625"/>
    <w:rsid w:val="00670205"/>
    <w:rsid w:val="00670A6B"/>
    <w:rsid w:val="0067145B"/>
    <w:rsid w:val="00673AC7"/>
    <w:rsid w:val="00673E6B"/>
    <w:rsid w:val="00674AFB"/>
    <w:rsid w:val="0067570D"/>
    <w:rsid w:val="00676D80"/>
    <w:rsid w:val="0067721F"/>
    <w:rsid w:val="006810E0"/>
    <w:rsid w:val="00681E01"/>
    <w:rsid w:val="00682A4B"/>
    <w:rsid w:val="00685B7C"/>
    <w:rsid w:val="0068638D"/>
    <w:rsid w:val="006868F1"/>
    <w:rsid w:val="00687290"/>
    <w:rsid w:val="00687695"/>
    <w:rsid w:val="006876EC"/>
    <w:rsid w:val="00687974"/>
    <w:rsid w:val="0069061E"/>
    <w:rsid w:val="00691B97"/>
    <w:rsid w:val="00692EDC"/>
    <w:rsid w:val="00693E6D"/>
    <w:rsid w:val="00694082"/>
    <w:rsid w:val="006943E3"/>
    <w:rsid w:val="0069462B"/>
    <w:rsid w:val="00696835"/>
    <w:rsid w:val="0069688C"/>
    <w:rsid w:val="00697668"/>
    <w:rsid w:val="006976F9"/>
    <w:rsid w:val="006A1242"/>
    <w:rsid w:val="006A19DA"/>
    <w:rsid w:val="006A28A2"/>
    <w:rsid w:val="006A3305"/>
    <w:rsid w:val="006A3621"/>
    <w:rsid w:val="006A3F7F"/>
    <w:rsid w:val="006A4A5A"/>
    <w:rsid w:val="006A5561"/>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5803"/>
    <w:rsid w:val="006C63E4"/>
    <w:rsid w:val="006C6DDE"/>
    <w:rsid w:val="006C7970"/>
    <w:rsid w:val="006D0CC8"/>
    <w:rsid w:val="006D3DE6"/>
    <w:rsid w:val="006D630C"/>
    <w:rsid w:val="006D75E6"/>
    <w:rsid w:val="006D77AB"/>
    <w:rsid w:val="006E09F7"/>
    <w:rsid w:val="006E25E8"/>
    <w:rsid w:val="006E349D"/>
    <w:rsid w:val="006E5C2B"/>
    <w:rsid w:val="006E7435"/>
    <w:rsid w:val="006E7C7F"/>
    <w:rsid w:val="006F10E3"/>
    <w:rsid w:val="006F166E"/>
    <w:rsid w:val="006F2267"/>
    <w:rsid w:val="006F2D30"/>
    <w:rsid w:val="006F326D"/>
    <w:rsid w:val="006F53B0"/>
    <w:rsid w:val="006F6DF3"/>
    <w:rsid w:val="00700206"/>
    <w:rsid w:val="007005DF"/>
    <w:rsid w:val="00700AFC"/>
    <w:rsid w:val="0070150B"/>
    <w:rsid w:val="00701610"/>
    <w:rsid w:val="00701F3D"/>
    <w:rsid w:val="00701FC4"/>
    <w:rsid w:val="00702D79"/>
    <w:rsid w:val="00703132"/>
    <w:rsid w:val="00704769"/>
    <w:rsid w:val="00704AB7"/>
    <w:rsid w:val="007050C2"/>
    <w:rsid w:val="007065B7"/>
    <w:rsid w:val="0070703A"/>
    <w:rsid w:val="00707281"/>
    <w:rsid w:val="00710DC5"/>
    <w:rsid w:val="00711D36"/>
    <w:rsid w:val="00712338"/>
    <w:rsid w:val="007140FB"/>
    <w:rsid w:val="007144C3"/>
    <w:rsid w:val="00716A25"/>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75ED"/>
    <w:rsid w:val="00747CE8"/>
    <w:rsid w:val="00747D81"/>
    <w:rsid w:val="00750F12"/>
    <w:rsid w:val="007510F6"/>
    <w:rsid w:val="00752D91"/>
    <w:rsid w:val="00753975"/>
    <w:rsid w:val="00753AE1"/>
    <w:rsid w:val="007545C9"/>
    <w:rsid w:val="0075703F"/>
    <w:rsid w:val="0075762D"/>
    <w:rsid w:val="007612A6"/>
    <w:rsid w:val="00761CC5"/>
    <w:rsid w:val="00762162"/>
    <w:rsid w:val="00762CB8"/>
    <w:rsid w:val="00764862"/>
    <w:rsid w:val="00764B35"/>
    <w:rsid w:val="00764F22"/>
    <w:rsid w:val="007656E2"/>
    <w:rsid w:val="007659E5"/>
    <w:rsid w:val="007706BE"/>
    <w:rsid w:val="00771351"/>
    <w:rsid w:val="007742B7"/>
    <w:rsid w:val="007746B4"/>
    <w:rsid w:val="00774DBC"/>
    <w:rsid w:val="0077514C"/>
    <w:rsid w:val="00777984"/>
    <w:rsid w:val="00781678"/>
    <w:rsid w:val="00782340"/>
    <w:rsid w:val="0078319C"/>
    <w:rsid w:val="00783534"/>
    <w:rsid w:val="00785158"/>
    <w:rsid w:val="00787A76"/>
    <w:rsid w:val="00787A90"/>
    <w:rsid w:val="0079066D"/>
    <w:rsid w:val="00790730"/>
    <w:rsid w:val="00791272"/>
    <w:rsid w:val="007913F6"/>
    <w:rsid w:val="00792212"/>
    <w:rsid w:val="00792F1C"/>
    <w:rsid w:val="00795EC8"/>
    <w:rsid w:val="007969CF"/>
    <w:rsid w:val="0079738C"/>
    <w:rsid w:val="007A1170"/>
    <w:rsid w:val="007A21D1"/>
    <w:rsid w:val="007A2292"/>
    <w:rsid w:val="007A4D2D"/>
    <w:rsid w:val="007A5A0C"/>
    <w:rsid w:val="007A6B8F"/>
    <w:rsid w:val="007B2E2F"/>
    <w:rsid w:val="007B372D"/>
    <w:rsid w:val="007B4086"/>
    <w:rsid w:val="007B4602"/>
    <w:rsid w:val="007B495D"/>
    <w:rsid w:val="007B5159"/>
    <w:rsid w:val="007B5AD2"/>
    <w:rsid w:val="007B5E7C"/>
    <w:rsid w:val="007B6A4B"/>
    <w:rsid w:val="007B6B91"/>
    <w:rsid w:val="007B702C"/>
    <w:rsid w:val="007B7AD1"/>
    <w:rsid w:val="007C0213"/>
    <w:rsid w:val="007C0845"/>
    <w:rsid w:val="007C17A8"/>
    <w:rsid w:val="007C2C06"/>
    <w:rsid w:val="007C2F05"/>
    <w:rsid w:val="007C39CE"/>
    <w:rsid w:val="007C5285"/>
    <w:rsid w:val="007C63BF"/>
    <w:rsid w:val="007C6AB4"/>
    <w:rsid w:val="007C7126"/>
    <w:rsid w:val="007C7751"/>
    <w:rsid w:val="007C7771"/>
    <w:rsid w:val="007D19BE"/>
    <w:rsid w:val="007D23B2"/>
    <w:rsid w:val="007D437B"/>
    <w:rsid w:val="007D44A7"/>
    <w:rsid w:val="007D6F04"/>
    <w:rsid w:val="007D7E9C"/>
    <w:rsid w:val="007E1293"/>
    <w:rsid w:val="007E1BC8"/>
    <w:rsid w:val="007E1F0A"/>
    <w:rsid w:val="007E3062"/>
    <w:rsid w:val="007E3C64"/>
    <w:rsid w:val="007E51D6"/>
    <w:rsid w:val="007E5A99"/>
    <w:rsid w:val="007E6A61"/>
    <w:rsid w:val="007E7DC1"/>
    <w:rsid w:val="007F0664"/>
    <w:rsid w:val="007F174A"/>
    <w:rsid w:val="007F1B03"/>
    <w:rsid w:val="007F31A9"/>
    <w:rsid w:val="007F3DB0"/>
    <w:rsid w:val="007F4D3D"/>
    <w:rsid w:val="007F66B9"/>
    <w:rsid w:val="00801C80"/>
    <w:rsid w:val="00801CE4"/>
    <w:rsid w:val="00802AC7"/>
    <w:rsid w:val="00803284"/>
    <w:rsid w:val="008045FB"/>
    <w:rsid w:val="008048D1"/>
    <w:rsid w:val="00804A9E"/>
    <w:rsid w:val="00805091"/>
    <w:rsid w:val="00805F17"/>
    <w:rsid w:val="00806642"/>
    <w:rsid w:val="00811E78"/>
    <w:rsid w:val="00811F87"/>
    <w:rsid w:val="00812F97"/>
    <w:rsid w:val="00812FA4"/>
    <w:rsid w:val="00813E8A"/>
    <w:rsid w:val="008149F6"/>
    <w:rsid w:val="008151CA"/>
    <w:rsid w:val="00817450"/>
    <w:rsid w:val="00821056"/>
    <w:rsid w:val="00821178"/>
    <w:rsid w:val="0082172A"/>
    <w:rsid w:val="00821E64"/>
    <w:rsid w:val="00822410"/>
    <w:rsid w:val="00822D63"/>
    <w:rsid w:val="00824CAE"/>
    <w:rsid w:val="008254B7"/>
    <w:rsid w:val="00827409"/>
    <w:rsid w:val="00827FDC"/>
    <w:rsid w:val="0083049F"/>
    <w:rsid w:val="00834C85"/>
    <w:rsid w:val="008356FF"/>
    <w:rsid w:val="0083668F"/>
    <w:rsid w:val="008369B1"/>
    <w:rsid w:val="008400BD"/>
    <w:rsid w:val="00840711"/>
    <w:rsid w:val="00840780"/>
    <w:rsid w:val="00842EE7"/>
    <w:rsid w:val="0084352F"/>
    <w:rsid w:val="008435B0"/>
    <w:rsid w:val="00843752"/>
    <w:rsid w:val="00843B83"/>
    <w:rsid w:val="00843C00"/>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310E"/>
    <w:rsid w:val="00876028"/>
    <w:rsid w:val="00876BC6"/>
    <w:rsid w:val="00877A05"/>
    <w:rsid w:val="00877F1D"/>
    <w:rsid w:val="00880069"/>
    <w:rsid w:val="00880C90"/>
    <w:rsid w:val="00881138"/>
    <w:rsid w:val="00883EF2"/>
    <w:rsid w:val="0088627F"/>
    <w:rsid w:val="00886648"/>
    <w:rsid w:val="0088718A"/>
    <w:rsid w:val="00887458"/>
    <w:rsid w:val="0089020B"/>
    <w:rsid w:val="00891A91"/>
    <w:rsid w:val="00891C1E"/>
    <w:rsid w:val="00891CCA"/>
    <w:rsid w:val="00892191"/>
    <w:rsid w:val="00895EED"/>
    <w:rsid w:val="00896088"/>
    <w:rsid w:val="00896B16"/>
    <w:rsid w:val="0089774F"/>
    <w:rsid w:val="00897D75"/>
    <w:rsid w:val="008A115B"/>
    <w:rsid w:val="008A14AF"/>
    <w:rsid w:val="008A1D50"/>
    <w:rsid w:val="008A23F4"/>
    <w:rsid w:val="008A2988"/>
    <w:rsid w:val="008A58C7"/>
    <w:rsid w:val="008A5C73"/>
    <w:rsid w:val="008A64BE"/>
    <w:rsid w:val="008A736E"/>
    <w:rsid w:val="008B1FD5"/>
    <w:rsid w:val="008B4363"/>
    <w:rsid w:val="008B4FBD"/>
    <w:rsid w:val="008B5203"/>
    <w:rsid w:val="008B6029"/>
    <w:rsid w:val="008B65BB"/>
    <w:rsid w:val="008B69B1"/>
    <w:rsid w:val="008B7004"/>
    <w:rsid w:val="008B7D9C"/>
    <w:rsid w:val="008C0268"/>
    <w:rsid w:val="008C1260"/>
    <w:rsid w:val="008C127F"/>
    <w:rsid w:val="008C201E"/>
    <w:rsid w:val="008C21CF"/>
    <w:rsid w:val="008C24BA"/>
    <w:rsid w:val="008C4E2E"/>
    <w:rsid w:val="008C6568"/>
    <w:rsid w:val="008C65B6"/>
    <w:rsid w:val="008C65F4"/>
    <w:rsid w:val="008D0E90"/>
    <w:rsid w:val="008D1D7D"/>
    <w:rsid w:val="008D2147"/>
    <w:rsid w:val="008D2B6F"/>
    <w:rsid w:val="008D6A40"/>
    <w:rsid w:val="008D7F84"/>
    <w:rsid w:val="008E04C7"/>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400"/>
    <w:rsid w:val="009076D4"/>
    <w:rsid w:val="009100C9"/>
    <w:rsid w:val="00910808"/>
    <w:rsid w:val="00910827"/>
    <w:rsid w:val="00911A6A"/>
    <w:rsid w:val="00911FFB"/>
    <w:rsid w:val="009135F5"/>
    <w:rsid w:val="00913DE7"/>
    <w:rsid w:val="0091448F"/>
    <w:rsid w:val="009175F7"/>
    <w:rsid w:val="00920172"/>
    <w:rsid w:val="009205CA"/>
    <w:rsid w:val="00920BDB"/>
    <w:rsid w:val="00920F6B"/>
    <w:rsid w:val="00921547"/>
    <w:rsid w:val="0092165D"/>
    <w:rsid w:val="009220A1"/>
    <w:rsid w:val="009235A1"/>
    <w:rsid w:val="00923BE8"/>
    <w:rsid w:val="009244D3"/>
    <w:rsid w:val="00925405"/>
    <w:rsid w:val="00926866"/>
    <w:rsid w:val="009309A0"/>
    <w:rsid w:val="00931A94"/>
    <w:rsid w:val="00931B04"/>
    <w:rsid w:val="0093291A"/>
    <w:rsid w:val="0093351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613E2"/>
    <w:rsid w:val="00964788"/>
    <w:rsid w:val="009648AE"/>
    <w:rsid w:val="00964A1F"/>
    <w:rsid w:val="00964E5B"/>
    <w:rsid w:val="009652C4"/>
    <w:rsid w:val="009653CD"/>
    <w:rsid w:val="00967011"/>
    <w:rsid w:val="00967132"/>
    <w:rsid w:val="00970418"/>
    <w:rsid w:val="009708EF"/>
    <w:rsid w:val="00970F3A"/>
    <w:rsid w:val="00972A8A"/>
    <w:rsid w:val="00972E2D"/>
    <w:rsid w:val="00974550"/>
    <w:rsid w:val="00975E3D"/>
    <w:rsid w:val="0097694C"/>
    <w:rsid w:val="00976C90"/>
    <w:rsid w:val="00976CAE"/>
    <w:rsid w:val="00977E29"/>
    <w:rsid w:val="009820ED"/>
    <w:rsid w:val="00982FEA"/>
    <w:rsid w:val="009839E5"/>
    <w:rsid w:val="00983C93"/>
    <w:rsid w:val="0098427A"/>
    <w:rsid w:val="009845CA"/>
    <w:rsid w:val="009848E6"/>
    <w:rsid w:val="00985E2D"/>
    <w:rsid w:val="009860DB"/>
    <w:rsid w:val="00987631"/>
    <w:rsid w:val="00987AC6"/>
    <w:rsid w:val="009901CA"/>
    <w:rsid w:val="00991AA8"/>
    <w:rsid w:val="009927F3"/>
    <w:rsid w:val="00994027"/>
    <w:rsid w:val="00995AB2"/>
    <w:rsid w:val="00995F52"/>
    <w:rsid w:val="009969CD"/>
    <w:rsid w:val="00996C00"/>
    <w:rsid w:val="00997487"/>
    <w:rsid w:val="00997DEA"/>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121"/>
    <w:rsid w:val="009C1762"/>
    <w:rsid w:val="009C1CD6"/>
    <w:rsid w:val="009C2FBD"/>
    <w:rsid w:val="009C3596"/>
    <w:rsid w:val="009C65C0"/>
    <w:rsid w:val="009C6C90"/>
    <w:rsid w:val="009C6E43"/>
    <w:rsid w:val="009D05C5"/>
    <w:rsid w:val="009D1C1B"/>
    <w:rsid w:val="009D1EEC"/>
    <w:rsid w:val="009D3A3A"/>
    <w:rsid w:val="009D4299"/>
    <w:rsid w:val="009D56D8"/>
    <w:rsid w:val="009D6F12"/>
    <w:rsid w:val="009E00A8"/>
    <w:rsid w:val="009E0A55"/>
    <w:rsid w:val="009E1F91"/>
    <w:rsid w:val="009E219F"/>
    <w:rsid w:val="009E3AE6"/>
    <w:rsid w:val="009E50F7"/>
    <w:rsid w:val="009E5331"/>
    <w:rsid w:val="009E6603"/>
    <w:rsid w:val="009F0540"/>
    <w:rsid w:val="009F064A"/>
    <w:rsid w:val="009F24E3"/>
    <w:rsid w:val="009F3904"/>
    <w:rsid w:val="009F3FBA"/>
    <w:rsid w:val="009F4ED6"/>
    <w:rsid w:val="009F5A16"/>
    <w:rsid w:val="009F66C9"/>
    <w:rsid w:val="009F6CAA"/>
    <w:rsid w:val="00A013C6"/>
    <w:rsid w:val="00A01CCC"/>
    <w:rsid w:val="00A0223F"/>
    <w:rsid w:val="00A02F21"/>
    <w:rsid w:val="00A06336"/>
    <w:rsid w:val="00A06EF8"/>
    <w:rsid w:val="00A07503"/>
    <w:rsid w:val="00A104C0"/>
    <w:rsid w:val="00A111A0"/>
    <w:rsid w:val="00A12FBB"/>
    <w:rsid w:val="00A138C2"/>
    <w:rsid w:val="00A14EEF"/>
    <w:rsid w:val="00A15C48"/>
    <w:rsid w:val="00A16E26"/>
    <w:rsid w:val="00A20853"/>
    <w:rsid w:val="00A20A4C"/>
    <w:rsid w:val="00A20DD7"/>
    <w:rsid w:val="00A20EAB"/>
    <w:rsid w:val="00A21EBA"/>
    <w:rsid w:val="00A21F91"/>
    <w:rsid w:val="00A2200A"/>
    <w:rsid w:val="00A228C3"/>
    <w:rsid w:val="00A22CCC"/>
    <w:rsid w:val="00A22D17"/>
    <w:rsid w:val="00A247B3"/>
    <w:rsid w:val="00A24A10"/>
    <w:rsid w:val="00A27EED"/>
    <w:rsid w:val="00A31242"/>
    <w:rsid w:val="00A316C7"/>
    <w:rsid w:val="00A31C7C"/>
    <w:rsid w:val="00A3222A"/>
    <w:rsid w:val="00A33FF3"/>
    <w:rsid w:val="00A34673"/>
    <w:rsid w:val="00A348BC"/>
    <w:rsid w:val="00A371F7"/>
    <w:rsid w:val="00A37C90"/>
    <w:rsid w:val="00A403BC"/>
    <w:rsid w:val="00A41D17"/>
    <w:rsid w:val="00A42504"/>
    <w:rsid w:val="00A42ED0"/>
    <w:rsid w:val="00A43067"/>
    <w:rsid w:val="00A443CC"/>
    <w:rsid w:val="00A44548"/>
    <w:rsid w:val="00A4545F"/>
    <w:rsid w:val="00A473BE"/>
    <w:rsid w:val="00A474D0"/>
    <w:rsid w:val="00A478B7"/>
    <w:rsid w:val="00A47E23"/>
    <w:rsid w:val="00A51005"/>
    <w:rsid w:val="00A52641"/>
    <w:rsid w:val="00A53686"/>
    <w:rsid w:val="00A53A20"/>
    <w:rsid w:val="00A5482F"/>
    <w:rsid w:val="00A55DBE"/>
    <w:rsid w:val="00A5699A"/>
    <w:rsid w:val="00A574EF"/>
    <w:rsid w:val="00A61AE0"/>
    <w:rsid w:val="00A6238A"/>
    <w:rsid w:val="00A62954"/>
    <w:rsid w:val="00A63152"/>
    <w:rsid w:val="00A642D3"/>
    <w:rsid w:val="00A6457E"/>
    <w:rsid w:val="00A654B3"/>
    <w:rsid w:val="00A6585C"/>
    <w:rsid w:val="00A65996"/>
    <w:rsid w:val="00A66077"/>
    <w:rsid w:val="00A667A7"/>
    <w:rsid w:val="00A672D5"/>
    <w:rsid w:val="00A7083F"/>
    <w:rsid w:val="00A70FDA"/>
    <w:rsid w:val="00A712F7"/>
    <w:rsid w:val="00A715A8"/>
    <w:rsid w:val="00A719F5"/>
    <w:rsid w:val="00A725C9"/>
    <w:rsid w:val="00A72EE0"/>
    <w:rsid w:val="00A735EB"/>
    <w:rsid w:val="00A73E2F"/>
    <w:rsid w:val="00A76C91"/>
    <w:rsid w:val="00A770B1"/>
    <w:rsid w:val="00A82AC4"/>
    <w:rsid w:val="00A82B56"/>
    <w:rsid w:val="00A8313D"/>
    <w:rsid w:val="00A846FF"/>
    <w:rsid w:val="00A8506D"/>
    <w:rsid w:val="00A8524C"/>
    <w:rsid w:val="00A85391"/>
    <w:rsid w:val="00A85C67"/>
    <w:rsid w:val="00A8659D"/>
    <w:rsid w:val="00A908CB"/>
    <w:rsid w:val="00A923B8"/>
    <w:rsid w:val="00A92AC0"/>
    <w:rsid w:val="00A93740"/>
    <w:rsid w:val="00A93AC0"/>
    <w:rsid w:val="00A95464"/>
    <w:rsid w:val="00AA063E"/>
    <w:rsid w:val="00AA06CD"/>
    <w:rsid w:val="00AA09DA"/>
    <w:rsid w:val="00AA0E23"/>
    <w:rsid w:val="00AA35C5"/>
    <w:rsid w:val="00AA381F"/>
    <w:rsid w:val="00AA68A1"/>
    <w:rsid w:val="00AB1632"/>
    <w:rsid w:val="00AB5736"/>
    <w:rsid w:val="00AB5CC4"/>
    <w:rsid w:val="00AB62CD"/>
    <w:rsid w:val="00AB68B1"/>
    <w:rsid w:val="00AB6A7B"/>
    <w:rsid w:val="00AB6DE4"/>
    <w:rsid w:val="00AB6F87"/>
    <w:rsid w:val="00AC0757"/>
    <w:rsid w:val="00AC0B63"/>
    <w:rsid w:val="00AC13BD"/>
    <w:rsid w:val="00AC230B"/>
    <w:rsid w:val="00AC2669"/>
    <w:rsid w:val="00AC37C8"/>
    <w:rsid w:val="00AD0BC7"/>
    <w:rsid w:val="00AD13A7"/>
    <w:rsid w:val="00AD1DF0"/>
    <w:rsid w:val="00AD2645"/>
    <w:rsid w:val="00AD47D7"/>
    <w:rsid w:val="00AD5A66"/>
    <w:rsid w:val="00AD6553"/>
    <w:rsid w:val="00AE19DD"/>
    <w:rsid w:val="00AE1D6E"/>
    <w:rsid w:val="00AE25E7"/>
    <w:rsid w:val="00AE2ABB"/>
    <w:rsid w:val="00AE2DAA"/>
    <w:rsid w:val="00AE2DB8"/>
    <w:rsid w:val="00AE36CA"/>
    <w:rsid w:val="00AE500B"/>
    <w:rsid w:val="00AE56CC"/>
    <w:rsid w:val="00AE6E5A"/>
    <w:rsid w:val="00AE7004"/>
    <w:rsid w:val="00AE76C3"/>
    <w:rsid w:val="00AF203D"/>
    <w:rsid w:val="00AF489C"/>
    <w:rsid w:val="00AF4E05"/>
    <w:rsid w:val="00AF7AC1"/>
    <w:rsid w:val="00AF7C48"/>
    <w:rsid w:val="00B01A16"/>
    <w:rsid w:val="00B029AB"/>
    <w:rsid w:val="00B029F8"/>
    <w:rsid w:val="00B030AF"/>
    <w:rsid w:val="00B048B8"/>
    <w:rsid w:val="00B04BD8"/>
    <w:rsid w:val="00B06158"/>
    <w:rsid w:val="00B0654D"/>
    <w:rsid w:val="00B065BF"/>
    <w:rsid w:val="00B06E16"/>
    <w:rsid w:val="00B06EE1"/>
    <w:rsid w:val="00B11056"/>
    <w:rsid w:val="00B12412"/>
    <w:rsid w:val="00B126F2"/>
    <w:rsid w:val="00B128B6"/>
    <w:rsid w:val="00B1308A"/>
    <w:rsid w:val="00B137F8"/>
    <w:rsid w:val="00B154E2"/>
    <w:rsid w:val="00B16FD2"/>
    <w:rsid w:val="00B1702B"/>
    <w:rsid w:val="00B20A96"/>
    <w:rsid w:val="00B22FAE"/>
    <w:rsid w:val="00B23DB2"/>
    <w:rsid w:val="00B241AF"/>
    <w:rsid w:val="00B27F57"/>
    <w:rsid w:val="00B30852"/>
    <w:rsid w:val="00B31C6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BE"/>
    <w:rsid w:val="00B51C0C"/>
    <w:rsid w:val="00B5453C"/>
    <w:rsid w:val="00B54736"/>
    <w:rsid w:val="00B548F8"/>
    <w:rsid w:val="00B54B0C"/>
    <w:rsid w:val="00B54BAE"/>
    <w:rsid w:val="00B5530A"/>
    <w:rsid w:val="00B5607F"/>
    <w:rsid w:val="00B56917"/>
    <w:rsid w:val="00B57101"/>
    <w:rsid w:val="00B57327"/>
    <w:rsid w:val="00B60259"/>
    <w:rsid w:val="00B61180"/>
    <w:rsid w:val="00B61B91"/>
    <w:rsid w:val="00B61CA9"/>
    <w:rsid w:val="00B634A2"/>
    <w:rsid w:val="00B63A5F"/>
    <w:rsid w:val="00B645D9"/>
    <w:rsid w:val="00B655CD"/>
    <w:rsid w:val="00B65C83"/>
    <w:rsid w:val="00B70431"/>
    <w:rsid w:val="00B70639"/>
    <w:rsid w:val="00B715BF"/>
    <w:rsid w:val="00B71AAA"/>
    <w:rsid w:val="00B72385"/>
    <w:rsid w:val="00B728DB"/>
    <w:rsid w:val="00B74282"/>
    <w:rsid w:val="00B76269"/>
    <w:rsid w:val="00B76BE1"/>
    <w:rsid w:val="00B76D93"/>
    <w:rsid w:val="00B77125"/>
    <w:rsid w:val="00B824CA"/>
    <w:rsid w:val="00B83212"/>
    <w:rsid w:val="00B8478F"/>
    <w:rsid w:val="00B85E16"/>
    <w:rsid w:val="00B86C4B"/>
    <w:rsid w:val="00B871B6"/>
    <w:rsid w:val="00B875B6"/>
    <w:rsid w:val="00B93631"/>
    <w:rsid w:val="00B93845"/>
    <w:rsid w:val="00B9399E"/>
    <w:rsid w:val="00B94436"/>
    <w:rsid w:val="00B94FCA"/>
    <w:rsid w:val="00B96ADB"/>
    <w:rsid w:val="00B96AE1"/>
    <w:rsid w:val="00B975D9"/>
    <w:rsid w:val="00B97BFD"/>
    <w:rsid w:val="00BA0450"/>
    <w:rsid w:val="00BA045A"/>
    <w:rsid w:val="00BA3B10"/>
    <w:rsid w:val="00BA4F3A"/>
    <w:rsid w:val="00BA5A5C"/>
    <w:rsid w:val="00BA5E4E"/>
    <w:rsid w:val="00BA6FF1"/>
    <w:rsid w:val="00BB0B40"/>
    <w:rsid w:val="00BB27C2"/>
    <w:rsid w:val="00BB287E"/>
    <w:rsid w:val="00BB3EA1"/>
    <w:rsid w:val="00BB42EE"/>
    <w:rsid w:val="00BB63A0"/>
    <w:rsid w:val="00BB6FB0"/>
    <w:rsid w:val="00BC1318"/>
    <w:rsid w:val="00BC27C8"/>
    <w:rsid w:val="00BC29DD"/>
    <w:rsid w:val="00BC49EE"/>
    <w:rsid w:val="00BC4B72"/>
    <w:rsid w:val="00BC505C"/>
    <w:rsid w:val="00BC73E1"/>
    <w:rsid w:val="00BD0EF5"/>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2144"/>
    <w:rsid w:val="00C02C75"/>
    <w:rsid w:val="00C033FC"/>
    <w:rsid w:val="00C03B48"/>
    <w:rsid w:val="00C03DAE"/>
    <w:rsid w:val="00C049A1"/>
    <w:rsid w:val="00C05618"/>
    <w:rsid w:val="00C056A6"/>
    <w:rsid w:val="00C06C76"/>
    <w:rsid w:val="00C07E46"/>
    <w:rsid w:val="00C10063"/>
    <w:rsid w:val="00C10361"/>
    <w:rsid w:val="00C10376"/>
    <w:rsid w:val="00C10723"/>
    <w:rsid w:val="00C10E85"/>
    <w:rsid w:val="00C11808"/>
    <w:rsid w:val="00C12FE3"/>
    <w:rsid w:val="00C13C4C"/>
    <w:rsid w:val="00C15AB8"/>
    <w:rsid w:val="00C167E3"/>
    <w:rsid w:val="00C16976"/>
    <w:rsid w:val="00C207C9"/>
    <w:rsid w:val="00C20C80"/>
    <w:rsid w:val="00C20CEF"/>
    <w:rsid w:val="00C20EA5"/>
    <w:rsid w:val="00C21F52"/>
    <w:rsid w:val="00C229FA"/>
    <w:rsid w:val="00C22E0F"/>
    <w:rsid w:val="00C244DC"/>
    <w:rsid w:val="00C25CB5"/>
    <w:rsid w:val="00C26719"/>
    <w:rsid w:val="00C30A0E"/>
    <w:rsid w:val="00C30CF2"/>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8E0"/>
    <w:rsid w:val="00C53C93"/>
    <w:rsid w:val="00C56978"/>
    <w:rsid w:val="00C57AC1"/>
    <w:rsid w:val="00C57DFD"/>
    <w:rsid w:val="00C6017B"/>
    <w:rsid w:val="00C604DC"/>
    <w:rsid w:val="00C60C4F"/>
    <w:rsid w:val="00C6130D"/>
    <w:rsid w:val="00C61B84"/>
    <w:rsid w:val="00C62B00"/>
    <w:rsid w:val="00C63783"/>
    <w:rsid w:val="00C65B49"/>
    <w:rsid w:val="00C661EE"/>
    <w:rsid w:val="00C66955"/>
    <w:rsid w:val="00C715D7"/>
    <w:rsid w:val="00C72708"/>
    <w:rsid w:val="00C73794"/>
    <w:rsid w:val="00C74A32"/>
    <w:rsid w:val="00C74BB8"/>
    <w:rsid w:val="00C754D0"/>
    <w:rsid w:val="00C75D4B"/>
    <w:rsid w:val="00C75EB0"/>
    <w:rsid w:val="00C76DD0"/>
    <w:rsid w:val="00C80221"/>
    <w:rsid w:val="00C80612"/>
    <w:rsid w:val="00C80756"/>
    <w:rsid w:val="00C86884"/>
    <w:rsid w:val="00C87108"/>
    <w:rsid w:val="00C87D63"/>
    <w:rsid w:val="00C91669"/>
    <w:rsid w:val="00C9208B"/>
    <w:rsid w:val="00C9366C"/>
    <w:rsid w:val="00C94218"/>
    <w:rsid w:val="00C942E7"/>
    <w:rsid w:val="00C95549"/>
    <w:rsid w:val="00C95BBA"/>
    <w:rsid w:val="00C95F22"/>
    <w:rsid w:val="00CA09C8"/>
    <w:rsid w:val="00CA101E"/>
    <w:rsid w:val="00CA101F"/>
    <w:rsid w:val="00CA26B1"/>
    <w:rsid w:val="00CA3532"/>
    <w:rsid w:val="00CA4469"/>
    <w:rsid w:val="00CA44E3"/>
    <w:rsid w:val="00CA4D3A"/>
    <w:rsid w:val="00CA6A35"/>
    <w:rsid w:val="00CA6BB0"/>
    <w:rsid w:val="00CB2C41"/>
    <w:rsid w:val="00CB30B5"/>
    <w:rsid w:val="00CB310C"/>
    <w:rsid w:val="00CB40EB"/>
    <w:rsid w:val="00CB4209"/>
    <w:rsid w:val="00CB5799"/>
    <w:rsid w:val="00CB5B28"/>
    <w:rsid w:val="00CB6674"/>
    <w:rsid w:val="00CC1799"/>
    <w:rsid w:val="00CC431F"/>
    <w:rsid w:val="00CC5DD7"/>
    <w:rsid w:val="00CC6700"/>
    <w:rsid w:val="00CC68CB"/>
    <w:rsid w:val="00CC6A03"/>
    <w:rsid w:val="00CC6B83"/>
    <w:rsid w:val="00CC6F9A"/>
    <w:rsid w:val="00CD06D1"/>
    <w:rsid w:val="00CD14E1"/>
    <w:rsid w:val="00CD188D"/>
    <w:rsid w:val="00CD1915"/>
    <w:rsid w:val="00CD195C"/>
    <w:rsid w:val="00CD1FBD"/>
    <w:rsid w:val="00CD2627"/>
    <w:rsid w:val="00CD2709"/>
    <w:rsid w:val="00CD2A84"/>
    <w:rsid w:val="00CD4DC5"/>
    <w:rsid w:val="00CD50A8"/>
    <w:rsid w:val="00CD5AD1"/>
    <w:rsid w:val="00CD5ADA"/>
    <w:rsid w:val="00CD5B5F"/>
    <w:rsid w:val="00CD5CE8"/>
    <w:rsid w:val="00CD6D4A"/>
    <w:rsid w:val="00CE06F9"/>
    <w:rsid w:val="00CE11C9"/>
    <w:rsid w:val="00CE2525"/>
    <w:rsid w:val="00CE25F1"/>
    <w:rsid w:val="00CE37BB"/>
    <w:rsid w:val="00CE3822"/>
    <w:rsid w:val="00CE3C25"/>
    <w:rsid w:val="00CE4C16"/>
    <w:rsid w:val="00CE69C1"/>
    <w:rsid w:val="00CE6AB3"/>
    <w:rsid w:val="00CE736D"/>
    <w:rsid w:val="00CF2163"/>
    <w:rsid w:val="00CF24CA"/>
    <w:rsid w:val="00CF32DA"/>
    <w:rsid w:val="00CF3DA1"/>
    <w:rsid w:val="00CF5FF9"/>
    <w:rsid w:val="00CF6DCD"/>
    <w:rsid w:val="00CF74E7"/>
    <w:rsid w:val="00D00395"/>
    <w:rsid w:val="00D03C01"/>
    <w:rsid w:val="00D041BB"/>
    <w:rsid w:val="00D0426C"/>
    <w:rsid w:val="00D04E35"/>
    <w:rsid w:val="00D054C9"/>
    <w:rsid w:val="00D06E24"/>
    <w:rsid w:val="00D072C7"/>
    <w:rsid w:val="00D07D6F"/>
    <w:rsid w:val="00D10625"/>
    <w:rsid w:val="00D10928"/>
    <w:rsid w:val="00D11B2C"/>
    <w:rsid w:val="00D1428B"/>
    <w:rsid w:val="00D14A49"/>
    <w:rsid w:val="00D160AA"/>
    <w:rsid w:val="00D166DF"/>
    <w:rsid w:val="00D202A1"/>
    <w:rsid w:val="00D20EA1"/>
    <w:rsid w:val="00D21C61"/>
    <w:rsid w:val="00D2236D"/>
    <w:rsid w:val="00D22439"/>
    <w:rsid w:val="00D245A7"/>
    <w:rsid w:val="00D3114C"/>
    <w:rsid w:val="00D319DD"/>
    <w:rsid w:val="00D33389"/>
    <w:rsid w:val="00D35265"/>
    <w:rsid w:val="00D374E7"/>
    <w:rsid w:val="00D41914"/>
    <w:rsid w:val="00D42C86"/>
    <w:rsid w:val="00D42F0B"/>
    <w:rsid w:val="00D42FAF"/>
    <w:rsid w:val="00D4550A"/>
    <w:rsid w:val="00D46A1C"/>
    <w:rsid w:val="00D52AB1"/>
    <w:rsid w:val="00D54C0C"/>
    <w:rsid w:val="00D5515E"/>
    <w:rsid w:val="00D568D6"/>
    <w:rsid w:val="00D60F88"/>
    <w:rsid w:val="00D61407"/>
    <w:rsid w:val="00D63620"/>
    <w:rsid w:val="00D648A8"/>
    <w:rsid w:val="00D649DA"/>
    <w:rsid w:val="00D64B22"/>
    <w:rsid w:val="00D650C2"/>
    <w:rsid w:val="00D653A1"/>
    <w:rsid w:val="00D654CA"/>
    <w:rsid w:val="00D65598"/>
    <w:rsid w:val="00D671CB"/>
    <w:rsid w:val="00D67713"/>
    <w:rsid w:val="00D7038C"/>
    <w:rsid w:val="00D70CC8"/>
    <w:rsid w:val="00D71A4B"/>
    <w:rsid w:val="00D725B4"/>
    <w:rsid w:val="00D72799"/>
    <w:rsid w:val="00D72840"/>
    <w:rsid w:val="00D729C2"/>
    <w:rsid w:val="00D75651"/>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14F4"/>
    <w:rsid w:val="00D93336"/>
    <w:rsid w:val="00D936DC"/>
    <w:rsid w:val="00DA054A"/>
    <w:rsid w:val="00DA07F7"/>
    <w:rsid w:val="00DA1A9E"/>
    <w:rsid w:val="00DA1B76"/>
    <w:rsid w:val="00DA3029"/>
    <w:rsid w:val="00DA3E03"/>
    <w:rsid w:val="00DA64E0"/>
    <w:rsid w:val="00DA7E70"/>
    <w:rsid w:val="00DB07BC"/>
    <w:rsid w:val="00DB196C"/>
    <w:rsid w:val="00DB19A3"/>
    <w:rsid w:val="00DB27AE"/>
    <w:rsid w:val="00DB29B5"/>
    <w:rsid w:val="00DB3A64"/>
    <w:rsid w:val="00DB41E9"/>
    <w:rsid w:val="00DB4253"/>
    <w:rsid w:val="00DB4991"/>
    <w:rsid w:val="00DB550F"/>
    <w:rsid w:val="00DB5B6D"/>
    <w:rsid w:val="00DB7B88"/>
    <w:rsid w:val="00DC051A"/>
    <w:rsid w:val="00DC0FD4"/>
    <w:rsid w:val="00DC15C7"/>
    <w:rsid w:val="00DC251C"/>
    <w:rsid w:val="00DC45DF"/>
    <w:rsid w:val="00DC5CD7"/>
    <w:rsid w:val="00DC6072"/>
    <w:rsid w:val="00DC7794"/>
    <w:rsid w:val="00DC77A2"/>
    <w:rsid w:val="00DC7E8A"/>
    <w:rsid w:val="00DD0ABE"/>
    <w:rsid w:val="00DD144B"/>
    <w:rsid w:val="00DD2B14"/>
    <w:rsid w:val="00DD3A50"/>
    <w:rsid w:val="00DD48B1"/>
    <w:rsid w:val="00DD4A4D"/>
    <w:rsid w:val="00DD56DF"/>
    <w:rsid w:val="00DD5C5D"/>
    <w:rsid w:val="00DE096E"/>
    <w:rsid w:val="00DE0DEB"/>
    <w:rsid w:val="00DE2281"/>
    <w:rsid w:val="00DE457A"/>
    <w:rsid w:val="00DE4B3C"/>
    <w:rsid w:val="00DE4E27"/>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598A"/>
    <w:rsid w:val="00E05E09"/>
    <w:rsid w:val="00E065F4"/>
    <w:rsid w:val="00E07D2A"/>
    <w:rsid w:val="00E2007B"/>
    <w:rsid w:val="00E204A0"/>
    <w:rsid w:val="00E20550"/>
    <w:rsid w:val="00E22087"/>
    <w:rsid w:val="00E22097"/>
    <w:rsid w:val="00E22604"/>
    <w:rsid w:val="00E2457E"/>
    <w:rsid w:val="00E24724"/>
    <w:rsid w:val="00E249A6"/>
    <w:rsid w:val="00E25B9B"/>
    <w:rsid w:val="00E2673C"/>
    <w:rsid w:val="00E272C0"/>
    <w:rsid w:val="00E27692"/>
    <w:rsid w:val="00E27911"/>
    <w:rsid w:val="00E3070A"/>
    <w:rsid w:val="00E31920"/>
    <w:rsid w:val="00E321A5"/>
    <w:rsid w:val="00E3276D"/>
    <w:rsid w:val="00E337BA"/>
    <w:rsid w:val="00E33B67"/>
    <w:rsid w:val="00E342DD"/>
    <w:rsid w:val="00E34752"/>
    <w:rsid w:val="00E35257"/>
    <w:rsid w:val="00E356AB"/>
    <w:rsid w:val="00E372A5"/>
    <w:rsid w:val="00E37346"/>
    <w:rsid w:val="00E378B9"/>
    <w:rsid w:val="00E408DF"/>
    <w:rsid w:val="00E41D99"/>
    <w:rsid w:val="00E42220"/>
    <w:rsid w:val="00E427BD"/>
    <w:rsid w:val="00E42B47"/>
    <w:rsid w:val="00E42C4A"/>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46E"/>
    <w:rsid w:val="00E5684A"/>
    <w:rsid w:val="00E61A45"/>
    <w:rsid w:val="00E6298A"/>
    <w:rsid w:val="00E6349E"/>
    <w:rsid w:val="00E640E1"/>
    <w:rsid w:val="00E65D53"/>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142F"/>
    <w:rsid w:val="00E93213"/>
    <w:rsid w:val="00E95C22"/>
    <w:rsid w:val="00E95DF3"/>
    <w:rsid w:val="00E97161"/>
    <w:rsid w:val="00E974F2"/>
    <w:rsid w:val="00E97A2C"/>
    <w:rsid w:val="00E97B22"/>
    <w:rsid w:val="00EA0469"/>
    <w:rsid w:val="00EA0560"/>
    <w:rsid w:val="00EA057F"/>
    <w:rsid w:val="00EA2F59"/>
    <w:rsid w:val="00EA34FF"/>
    <w:rsid w:val="00EA4D6B"/>
    <w:rsid w:val="00EA5926"/>
    <w:rsid w:val="00EA6484"/>
    <w:rsid w:val="00EA6C76"/>
    <w:rsid w:val="00EB05F2"/>
    <w:rsid w:val="00EB0940"/>
    <w:rsid w:val="00EB0ADA"/>
    <w:rsid w:val="00EB0D46"/>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312"/>
    <w:rsid w:val="00ED39EF"/>
    <w:rsid w:val="00ED3C0A"/>
    <w:rsid w:val="00ED53E3"/>
    <w:rsid w:val="00ED5F43"/>
    <w:rsid w:val="00ED73DC"/>
    <w:rsid w:val="00ED7F10"/>
    <w:rsid w:val="00EE07DB"/>
    <w:rsid w:val="00EE20A5"/>
    <w:rsid w:val="00EE2117"/>
    <w:rsid w:val="00EE30D7"/>
    <w:rsid w:val="00EE3DB1"/>
    <w:rsid w:val="00EE4B8A"/>
    <w:rsid w:val="00EE5F45"/>
    <w:rsid w:val="00EE76C8"/>
    <w:rsid w:val="00EE7E0A"/>
    <w:rsid w:val="00EF20BE"/>
    <w:rsid w:val="00EF7DD4"/>
    <w:rsid w:val="00F00B3C"/>
    <w:rsid w:val="00F0112B"/>
    <w:rsid w:val="00F011BC"/>
    <w:rsid w:val="00F023E1"/>
    <w:rsid w:val="00F0318D"/>
    <w:rsid w:val="00F1450E"/>
    <w:rsid w:val="00F158A3"/>
    <w:rsid w:val="00F165ED"/>
    <w:rsid w:val="00F16DCF"/>
    <w:rsid w:val="00F2017D"/>
    <w:rsid w:val="00F2052C"/>
    <w:rsid w:val="00F20978"/>
    <w:rsid w:val="00F226AB"/>
    <w:rsid w:val="00F23659"/>
    <w:rsid w:val="00F24980"/>
    <w:rsid w:val="00F259B6"/>
    <w:rsid w:val="00F30FC5"/>
    <w:rsid w:val="00F3118B"/>
    <w:rsid w:val="00F32B78"/>
    <w:rsid w:val="00F32E7B"/>
    <w:rsid w:val="00F37412"/>
    <w:rsid w:val="00F3754A"/>
    <w:rsid w:val="00F42885"/>
    <w:rsid w:val="00F43C4D"/>
    <w:rsid w:val="00F451AA"/>
    <w:rsid w:val="00F45C0D"/>
    <w:rsid w:val="00F46B8A"/>
    <w:rsid w:val="00F476FA"/>
    <w:rsid w:val="00F47B9F"/>
    <w:rsid w:val="00F5061C"/>
    <w:rsid w:val="00F50C8A"/>
    <w:rsid w:val="00F528DE"/>
    <w:rsid w:val="00F549DA"/>
    <w:rsid w:val="00F54B34"/>
    <w:rsid w:val="00F550EE"/>
    <w:rsid w:val="00F55FC1"/>
    <w:rsid w:val="00F5666F"/>
    <w:rsid w:val="00F576DA"/>
    <w:rsid w:val="00F5775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BB8"/>
    <w:rsid w:val="00F73B45"/>
    <w:rsid w:val="00F740C2"/>
    <w:rsid w:val="00F7567D"/>
    <w:rsid w:val="00F756D9"/>
    <w:rsid w:val="00F77176"/>
    <w:rsid w:val="00F77AE4"/>
    <w:rsid w:val="00F77ECA"/>
    <w:rsid w:val="00F8074B"/>
    <w:rsid w:val="00F81D3D"/>
    <w:rsid w:val="00F82E88"/>
    <w:rsid w:val="00F83208"/>
    <w:rsid w:val="00F83AC8"/>
    <w:rsid w:val="00F8416F"/>
    <w:rsid w:val="00F84A8F"/>
    <w:rsid w:val="00F85A34"/>
    <w:rsid w:val="00F8659E"/>
    <w:rsid w:val="00F94B64"/>
    <w:rsid w:val="00F95D6C"/>
    <w:rsid w:val="00F963B0"/>
    <w:rsid w:val="00F9796B"/>
    <w:rsid w:val="00F97A80"/>
    <w:rsid w:val="00FA0252"/>
    <w:rsid w:val="00FA08C4"/>
    <w:rsid w:val="00FA0E61"/>
    <w:rsid w:val="00FA209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15AF"/>
    <w:rsid w:val="00FC2A18"/>
    <w:rsid w:val="00FC31A7"/>
    <w:rsid w:val="00FC31D1"/>
    <w:rsid w:val="00FC348A"/>
    <w:rsid w:val="00FC3FF3"/>
    <w:rsid w:val="00FC61B0"/>
    <w:rsid w:val="00FD0793"/>
    <w:rsid w:val="00FD0E4B"/>
    <w:rsid w:val="00FD0E80"/>
    <w:rsid w:val="00FD1E41"/>
    <w:rsid w:val="00FD39AE"/>
    <w:rsid w:val="00FD3C15"/>
    <w:rsid w:val="00FD4F98"/>
    <w:rsid w:val="00FD50AF"/>
    <w:rsid w:val="00FD53C6"/>
    <w:rsid w:val="00FD785F"/>
    <w:rsid w:val="00FE1399"/>
    <w:rsid w:val="00FE1C38"/>
    <w:rsid w:val="00FE3B17"/>
    <w:rsid w:val="00FE458C"/>
    <w:rsid w:val="00FE7C5F"/>
    <w:rsid w:val="00FE7EF9"/>
    <w:rsid w:val="00FE7F2A"/>
    <w:rsid w:val="00FF0185"/>
    <w:rsid w:val="00FF101A"/>
    <w:rsid w:val="00FF1D31"/>
    <w:rsid w:val="00FF2724"/>
    <w:rsid w:val="00FF3308"/>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033780"/>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7F1B03"/>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nhideWhenUsed/>
    <w:rsid w:val="00E563DF"/>
    <w:pPr>
      <w:spacing w:line="240" w:lineRule="auto"/>
    </w:pPr>
    <w:rPr>
      <w:sz w:val="20"/>
    </w:rPr>
  </w:style>
  <w:style w:type="character" w:customStyle="1" w:styleId="TekstkomentarzaZnak">
    <w:name w:val="Tekst komentarza Znak"/>
    <w:basedOn w:val="Domylnaczcionkaakapitu"/>
    <w:link w:val="Tekstkomentarza"/>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basedOn w:val="Normalny"/>
    <w:link w:val="TekstprzypisudolnegoZnak"/>
    <w:uiPriority w:val="99"/>
    <w:semiHidden/>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basedOn w:val="Domylnaczcionkaakapitu"/>
    <w:link w:val="Tekstprzypisudolnego"/>
    <w:uiPriority w:val="99"/>
    <w:semiHidden/>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customStyle="1" w:styleId="mylniki">
    <w:name w:val="myślniki"/>
    <w:basedOn w:val="Normalny"/>
    <w:qFormat/>
    <w:rsid w:val="00AB5CC4"/>
    <w:pPr>
      <w:numPr>
        <w:numId w:val="40"/>
      </w:numPr>
      <w:spacing w:line="240" w:lineRule="auto"/>
      <w:ind w:left="924"/>
    </w:pPr>
    <w:rPr>
      <w:rFonts w:ascii="Calibri" w:hAnsi="Calibri"/>
      <w:color w:val="000000"/>
      <w:szCs w:val="22"/>
      <w:lang w:val="x-none" w:eastAsia="x-none"/>
    </w:rPr>
  </w:style>
  <w:style w:type="paragraph" w:customStyle="1" w:styleId="bezpunkw">
    <w:name w:val="bez punków"/>
    <w:basedOn w:val="Normalny"/>
    <w:link w:val="bezpunkwZnak"/>
    <w:qFormat/>
    <w:rsid w:val="00AB5CC4"/>
    <w:pPr>
      <w:spacing w:before="120" w:after="120" w:line="240" w:lineRule="auto"/>
      <w:ind w:firstLine="426"/>
    </w:pPr>
    <w:rPr>
      <w:rFonts w:ascii="Calibri" w:hAnsi="Calibri"/>
      <w:szCs w:val="22"/>
      <w:lang w:val="x-none" w:eastAsia="x-none"/>
    </w:rPr>
  </w:style>
  <w:style w:type="character" w:customStyle="1" w:styleId="bezpunkwZnak">
    <w:name w:val="bez punków Znak"/>
    <w:link w:val="bezpunkw"/>
    <w:locked/>
    <w:rsid w:val="00AB5CC4"/>
    <w:rPr>
      <w:rFonts w:ascii="Calibri" w:eastAsia="Times New Roman" w:hAnsi="Calibri" w:cs="Times New Roman"/>
      <w:lang w:val="x-none" w:eastAsia="x-none"/>
    </w:rPr>
  </w:style>
  <w:style w:type="paragraph" w:customStyle="1" w:styleId="Styl2">
    <w:name w:val="Styl2"/>
    <w:basedOn w:val="Normalny"/>
    <w:link w:val="Styl2Znak"/>
    <w:qFormat/>
    <w:rsid w:val="00AB5CC4"/>
    <w:pPr>
      <w:widowControl w:val="0"/>
      <w:numPr>
        <w:numId w:val="41"/>
      </w:numPr>
      <w:adjustRightInd w:val="0"/>
      <w:spacing w:before="60" w:after="60" w:line="240" w:lineRule="auto"/>
      <w:textAlignment w:val="baseline"/>
    </w:pPr>
    <w:rPr>
      <w:rFonts w:ascii="Calibri" w:hAnsi="Calibri"/>
      <w:bCs/>
      <w:szCs w:val="22"/>
      <w:lang w:val="x-none" w:eastAsia="x-none"/>
    </w:rPr>
  </w:style>
  <w:style w:type="character" w:customStyle="1" w:styleId="Styl2Znak">
    <w:name w:val="Styl2 Znak"/>
    <w:link w:val="Styl2"/>
    <w:rsid w:val="00AB5CC4"/>
    <w:rPr>
      <w:rFonts w:ascii="Calibri" w:eastAsia="Times New Roman" w:hAnsi="Calibri" w:cs="Times New Roman"/>
      <w:bCs/>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660591">
      <w:bodyDiv w:val="1"/>
      <w:marLeft w:val="0"/>
      <w:marRight w:val="0"/>
      <w:marTop w:val="0"/>
      <w:marBottom w:val="0"/>
      <w:divBdr>
        <w:top w:val="none" w:sz="0" w:space="0" w:color="auto"/>
        <w:left w:val="none" w:sz="0" w:space="0" w:color="auto"/>
        <w:bottom w:val="none" w:sz="0" w:space="0" w:color="auto"/>
        <w:right w:val="none" w:sz="0" w:space="0" w:color="auto"/>
      </w:divBdr>
    </w:div>
    <w:div w:id="199173405">
      <w:bodyDiv w:val="1"/>
      <w:marLeft w:val="0"/>
      <w:marRight w:val="0"/>
      <w:marTop w:val="0"/>
      <w:marBottom w:val="0"/>
      <w:divBdr>
        <w:top w:val="none" w:sz="0" w:space="0" w:color="auto"/>
        <w:left w:val="none" w:sz="0" w:space="0" w:color="auto"/>
        <w:bottom w:val="none" w:sz="0" w:space="0" w:color="auto"/>
        <w:right w:val="none" w:sz="0" w:space="0" w:color="auto"/>
      </w:divBdr>
    </w:div>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 w:id="1976331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 do SWZ 2026 przebudowa linii - część 1.docx</dmsv2BaseFileName>
    <dmsv2BaseDisplayName xmlns="http://schemas.microsoft.com/sharepoint/v3">Załącznik nr 1 do SWZ 2026 przebudowa linii - część 1</dmsv2BaseDisplayName>
    <dmsv2SWPP2ObjectNumber xmlns="http://schemas.microsoft.com/sharepoint/v3">POST/DYS/OLD/GZ/04589/2025                        </dmsv2SWPP2ObjectNumber>
    <dmsv2SWPP2SumMD5 xmlns="http://schemas.microsoft.com/sharepoint/v3">0995559226397ae8192142611fabcfcc</dmsv2SWPP2SumMD5>
    <dmsv2BaseMoved xmlns="http://schemas.microsoft.com/sharepoint/v3">false</dmsv2BaseMoved>
    <dmsv2BaseIsSensitive xmlns="http://schemas.microsoft.com/sharepoint/v3">true</dmsv2BaseIsSensitive>
    <dmsv2SWPP2IDSWPP2 xmlns="http://schemas.microsoft.com/sharepoint/v3">702128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24025183</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JEUP5JKVCYQC-1133723987-29631</_dlc_DocId>
    <_dlc_DocIdUrl xmlns="a19cb1c7-c5c7-46d4-85ae-d83685407bba">
      <Url>https://swpp2.dms.gkpge.pl/sites/41/_layouts/15/DocIdRedir.aspx?ID=JEUP5JKVCYQC-1133723987-29631</Url>
      <Description>JEUP5JKVCYQC-1133723987-29631</Description>
    </_dlc_DocIdUrl>
  </documentManagement>
</p:properties>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A2A1624B-B71A-43AE-8764-84B0E956E3EB}">
  <ds:schemaRefs>
    <ds:schemaRef ds:uri="http://schemas.microsoft.com/sharepoint/events"/>
  </ds:schemaRefs>
</ds:datastoreItem>
</file>

<file path=customXml/itemProps3.xml><?xml version="1.0" encoding="utf-8"?>
<ds:datastoreItem xmlns:ds="http://schemas.openxmlformats.org/officeDocument/2006/customXml" ds:itemID="{EA1269EB-21FC-4F74-B12C-FF8AED2A9F76}"/>
</file>

<file path=customXml/itemProps4.xml><?xml version="1.0" encoding="utf-8"?>
<ds:datastoreItem xmlns:ds="http://schemas.openxmlformats.org/officeDocument/2006/customXml" ds:itemID="{A5CFCD9C-8655-4AA1-B346-44E766002FB3}">
  <ds:schemaRefs>
    <ds:schemaRef ds:uri="http://schemas.openxmlformats.org/officeDocument/2006/bibliography"/>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 ds:uri="http://schemas.microsoft.com/sharepoint/v3"/>
    <ds:schemaRef ds:uri="a19cb1c7-c5c7-46d4-85ae-d83685407bb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6</Pages>
  <Words>1657</Words>
  <Characters>9945</Characters>
  <Application>Microsoft Office Word</Application>
  <DocSecurity>0</DocSecurity>
  <Lines>82</Lines>
  <Paragraphs>23</Paragraphs>
  <ScaleCrop>false</ScaleCrop>
  <HeadingPairs>
    <vt:vector size="2" baseType="variant">
      <vt:variant>
        <vt:lpstr>Tytuł</vt:lpstr>
      </vt:variant>
      <vt:variant>
        <vt:i4>1</vt:i4>
      </vt:variant>
    </vt:vector>
  </HeadingPairs>
  <TitlesOfParts>
    <vt:vector size="1" baseType="lpstr">
      <vt:lpstr>Tryb PN - SWZ</vt:lpstr>
    </vt:vector>
  </TitlesOfParts>
  <Company>aaa</Company>
  <LinksUpToDate>false</LinksUpToDate>
  <CharactersWithSpaces>11579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SWZ</dc:title>
  <dc:subject>………………</dc:subject>
  <dc:creator>Kurpiewska Katarzyna [PGE S.A.]</dc:creator>
  <cp:lastModifiedBy>Chrzanowska Jolanta [PGE Dystr. O.Łódź]</cp:lastModifiedBy>
  <cp:revision>11</cp:revision>
  <cp:lastPrinted>2021-02-26T13:14:00Z</cp:lastPrinted>
  <dcterms:created xsi:type="dcterms:W3CDTF">2025-10-28T08:37:00Z</dcterms:created>
  <dcterms:modified xsi:type="dcterms:W3CDTF">2025-12-18T10:41:00Z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_dlc_DocIdItemGuid">
    <vt:lpwstr>74ef9531-823c-4629-adc8-ab5bf8a3dbc3</vt:lpwstr>
  </property>
</Properties>
</file>